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47F817" w14:textId="77777777" w:rsidR="007616E8" w:rsidRDefault="007616E8" w:rsidP="007616E8">
      <w:pPr>
        <w:ind w:firstLine="0"/>
        <w:jc w:val="center"/>
        <w:rPr>
          <w:szCs w:val="24"/>
        </w:rPr>
      </w:pPr>
      <w:bookmarkStart w:id="0" w:name="OLE_LINK19"/>
      <w:bookmarkStart w:id="1" w:name="OLE_LINK20"/>
      <w:bookmarkStart w:id="2" w:name="_Toc273554828"/>
      <w:bookmarkStart w:id="3" w:name="_Toc273558607"/>
    </w:p>
    <w:p w14:paraId="56831EE0" w14:textId="77777777" w:rsidR="00D13115" w:rsidRPr="00C93687" w:rsidRDefault="00D13115" w:rsidP="00D13115">
      <w:pPr>
        <w:jc w:val="right"/>
        <w:rPr>
          <w:sz w:val="28"/>
          <w:szCs w:val="28"/>
        </w:rPr>
      </w:pPr>
      <w:r w:rsidRPr="00C93687">
        <w:rPr>
          <w:sz w:val="28"/>
          <w:szCs w:val="28"/>
        </w:rPr>
        <w:t>Проект</w:t>
      </w:r>
    </w:p>
    <w:tbl>
      <w:tblPr>
        <w:tblW w:w="0" w:type="auto"/>
        <w:tblLayout w:type="fixed"/>
        <w:tblLook w:val="04A0" w:firstRow="1" w:lastRow="0" w:firstColumn="1" w:lastColumn="0" w:noHBand="0" w:noVBand="1"/>
      </w:tblPr>
      <w:tblGrid>
        <w:gridCol w:w="9465"/>
      </w:tblGrid>
      <w:tr w:rsidR="00D13115" w:rsidRPr="00C93687" w14:paraId="419F5018" w14:textId="77777777" w:rsidTr="00D13115">
        <w:trPr>
          <w:cantSplit/>
          <w:trHeight w:val="1068"/>
        </w:trPr>
        <w:tc>
          <w:tcPr>
            <w:tcW w:w="9464" w:type="dxa"/>
            <w:hideMark/>
          </w:tcPr>
          <w:p w14:paraId="7F445C26" w14:textId="77777777" w:rsidR="00D13115" w:rsidRPr="00C93687" w:rsidRDefault="00D13115" w:rsidP="00D13115">
            <w:pPr>
              <w:tabs>
                <w:tab w:val="left" w:pos="1843"/>
              </w:tabs>
              <w:spacing w:before="120" w:line="360" w:lineRule="atLeast"/>
              <w:jc w:val="center"/>
              <w:rPr>
                <w:rFonts w:ascii="Times New Roman CYR" w:hAnsi="Times New Roman CYR"/>
                <w:b/>
                <w:sz w:val="26"/>
                <w:szCs w:val="20"/>
              </w:rPr>
            </w:pPr>
            <w:r w:rsidRPr="00C93687">
              <w:rPr>
                <w:noProof/>
                <w:sz w:val="20"/>
                <w:szCs w:val="20"/>
              </w:rPr>
              <w:drawing>
                <wp:inline distT="0" distB="0" distL="0" distR="0" wp14:anchorId="6308A43B" wp14:editId="5D91523C">
                  <wp:extent cx="523875" cy="790575"/>
                  <wp:effectExtent l="0" t="0" r="9525" b="9525"/>
                  <wp:docPr id="1" name="Рисунок 1" descr="demyansk 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emyansk B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790575"/>
                          </a:xfrm>
                          <a:prstGeom prst="rect">
                            <a:avLst/>
                          </a:prstGeom>
                          <a:noFill/>
                          <a:ln>
                            <a:noFill/>
                          </a:ln>
                        </pic:spPr>
                      </pic:pic>
                    </a:graphicData>
                  </a:graphic>
                </wp:inline>
              </w:drawing>
            </w:r>
          </w:p>
          <w:p w14:paraId="7C9029C4" w14:textId="77777777" w:rsidR="00D13115" w:rsidRPr="00C93687" w:rsidRDefault="00D13115" w:rsidP="00D13115">
            <w:pPr>
              <w:jc w:val="center"/>
              <w:rPr>
                <w:b/>
                <w:i/>
                <w:sz w:val="28"/>
                <w:szCs w:val="28"/>
              </w:rPr>
            </w:pPr>
            <w:r w:rsidRPr="00C93687">
              <w:rPr>
                <w:b/>
                <w:i/>
                <w:noProof/>
                <w:sz w:val="28"/>
                <w:szCs w:val="28"/>
              </w:rPr>
              <w:t xml:space="preserve">                                                                                                           </w:t>
            </w:r>
          </w:p>
        </w:tc>
      </w:tr>
      <w:tr w:rsidR="00D13115" w:rsidRPr="00C93687" w14:paraId="56308D5E" w14:textId="77777777" w:rsidTr="00D13115">
        <w:trPr>
          <w:cantSplit/>
          <w:trHeight w:val="950"/>
        </w:trPr>
        <w:tc>
          <w:tcPr>
            <w:tcW w:w="9464" w:type="dxa"/>
            <w:hideMark/>
          </w:tcPr>
          <w:p w14:paraId="17D0875B" w14:textId="77777777" w:rsidR="00D13115" w:rsidRPr="00C93687" w:rsidRDefault="00D13115" w:rsidP="00D13115">
            <w:pPr>
              <w:spacing w:line="720" w:lineRule="exact"/>
              <w:jc w:val="center"/>
              <w:rPr>
                <w:b/>
                <w:sz w:val="28"/>
                <w:szCs w:val="28"/>
              </w:rPr>
            </w:pPr>
            <w:r w:rsidRPr="00C93687">
              <w:rPr>
                <w:b/>
                <w:sz w:val="28"/>
                <w:szCs w:val="28"/>
              </w:rPr>
              <w:t>Российская Федерация</w:t>
            </w:r>
          </w:p>
          <w:p w14:paraId="35E57158" w14:textId="77777777" w:rsidR="00D13115" w:rsidRPr="00C93687" w:rsidRDefault="00D13115" w:rsidP="00D13115">
            <w:pPr>
              <w:jc w:val="center"/>
              <w:rPr>
                <w:b/>
                <w:sz w:val="28"/>
                <w:szCs w:val="28"/>
              </w:rPr>
            </w:pPr>
            <w:r w:rsidRPr="00C93687">
              <w:rPr>
                <w:b/>
                <w:sz w:val="28"/>
                <w:szCs w:val="28"/>
              </w:rPr>
              <w:t>Новгородская область</w:t>
            </w:r>
          </w:p>
          <w:p w14:paraId="3E3A1B27" w14:textId="77777777" w:rsidR="00D13115" w:rsidRPr="00C93687" w:rsidRDefault="00D13115" w:rsidP="00D13115">
            <w:pPr>
              <w:jc w:val="center"/>
              <w:rPr>
                <w:b/>
                <w:bCs/>
                <w:sz w:val="28"/>
                <w:szCs w:val="28"/>
              </w:rPr>
            </w:pPr>
            <w:r w:rsidRPr="00C93687">
              <w:rPr>
                <w:b/>
                <w:bCs/>
                <w:sz w:val="28"/>
                <w:szCs w:val="28"/>
              </w:rPr>
              <w:t>ДУМА ДЕМЯНСКОГО МУНИЦИПАЛЬНОГО ОКРУГА</w:t>
            </w:r>
          </w:p>
        </w:tc>
      </w:tr>
      <w:tr w:rsidR="00D13115" w:rsidRPr="00C93687" w14:paraId="2245FB6C" w14:textId="77777777" w:rsidTr="00D13115">
        <w:trPr>
          <w:cantSplit/>
          <w:trHeight w:val="567"/>
        </w:trPr>
        <w:tc>
          <w:tcPr>
            <w:tcW w:w="9464" w:type="dxa"/>
          </w:tcPr>
          <w:p w14:paraId="1FAC4610" w14:textId="77777777" w:rsidR="00D13115" w:rsidRPr="00C93687" w:rsidRDefault="00D13115" w:rsidP="00D13115">
            <w:pPr>
              <w:spacing w:line="480" w:lineRule="exact"/>
              <w:rPr>
                <w:b/>
                <w:spacing w:val="60"/>
                <w:sz w:val="28"/>
                <w:szCs w:val="28"/>
              </w:rPr>
            </w:pPr>
            <w:r w:rsidRPr="00C93687">
              <w:rPr>
                <w:spacing w:val="60"/>
                <w:sz w:val="28"/>
                <w:szCs w:val="28"/>
              </w:rPr>
              <w:t xml:space="preserve">                            </w:t>
            </w:r>
            <w:r w:rsidRPr="00C93687">
              <w:rPr>
                <w:b/>
                <w:spacing w:val="60"/>
                <w:sz w:val="28"/>
                <w:szCs w:val="28"/>
              </w:rPr>
              <w:t>РЕШЕНИЕ</w:t>
            </w:r>
          </w:p>
          <w:p w14:paraId="2F089168" w14:textId="77777777" w:rsidR="00D13115" w:rsidRPr="00C93687" w:rsidRDefault="00D13115" w:rsidP="00D13115">
            <w:pPr>
              <w:jc w:val="center"/>
              <w:rPr>
                <w:spacing w:val="60"/>
                <w:sz w:val="28"/>
                <w:szCs w:val="28"/>
              </w:rPr>
            </w:pPr>
          </w:p>
          <w:p w14:paraId="76BF0218" w14:textId="77777777" w:rsidR="00D13115" w:rsidRPr="00C93687" w:rsidRDefault="00D13115" w:rsidP="00D13115">
            <w:pPr>
              <w:jc w:val="center"/>
              <w:rPr>
                <w:sz w:val="28"/>
                <w:szCs w:val="28"/>
              </w:rPr>
            </w:pPr>
            <w:r w:rsidRPr="00C93687">
              <w:rPr>
                <w:sz w:val="28"/>
                <w:szCs w:val="28"/>
              </w:rPr>
              <w:t>_________ 202</w:t>
            </w:r>
            <w:r>
              <w:rPr>
                <w:sz w:val="28"/>
                <w:szCs w:val="28"/>
              </w:rPr>
              <w:t>5</w:t>
            </w:r>
            <w:r w:rsidRPr="00C93687">
              <w:rPr>
                <w:sz w:val="28"/>
                <w:szCs w:val="28"/>
              </w:rPr>
              <w:t xml:space="preserve"> № _______ </w:t>
            </w:r>
          </w:p>
          <w:p w14:paraId="18C03F38" w14:textId="77777777" w:rsidR="00D13115" w:rsidRPr="00C93687" w:rsidRDefault="00D13115" w:rsidP="00D13115">
            <w:pPr>
              <w:jc w:val="center"/>
              <w:rPr>
                <w:spacing w:val="60"/>
                <w:sz w:val="28"/>
                <w:szCs w:val="28"/>
              </w:rPr>
            </w:pPr>
          </w:p>
        </w:tc>
      </w:tr>
      <w:tr w:rsidR="00D13115" w:rsidRPr="00C93687" w14:paraId="5AF7B366" w14:textId="77777777" w:rsidTr="00D13115">
        <w:trPr>
          <w:cantSplit/>
          <w:trHeight w:val="685"/>
        </w:trPr>
        <w:tc>
          <w:tcPr>
            <w:tcW w:w="9464" w:type="dxa"/>
          </w:tcPr>
          <w:p w14:paraId="71CB1AEC" w14:textId="77777777" w:rsidR="00D13115" w:rsidRPr="00C93687" w:rsidRDefault="00D13115" w:rsidP="00D13115">
            <w:pPr>
              <w:jc w:val="center"/>
              <w:rPr>
                <w:sz w:val="28"/>
                <w:szCs w:val="28"/>
              </w:rPr>
            </w:pPr>
            <w:proofErr w:type="spellStart"/>
            <w:r w:rsidRPr="00C93687">
              <w:rPr>
                <w:sz w:val="28"/>
                <w:szCs w:val="28"/>
              </w:rPr>
              <w:t>р.п</w:t>
            </w:r>
            <w:proofErr w:type="spellEnd"/>
            <w:r w:rsidRPr="00C93687">
              <w:rPr>
                <w:sz w:val="28"/>
                <w:szCs w:val="28"/>
              </w:rPr>
              <w:t>. Демянск</w:t>
            </w:r>
          </w:p>
          <w:p w14:paraId="17D4D4E2" w14:textId="77777777" w:rsidR="00D13115" w:rsidRPr="00C93687" w:rsidRDefault="00D13115" w:rsidP="00D13115">
            <w:pPr>
              <w:jc w:val="center"/>
              <w:rPr>
                <w:sz w:val="28"/>
                <w:szCs w:val="28"/>
              </w:rPr>
            </w:pPr>
          </w:p>
        </w:tc>
      </w:tr>
      <w:tr w:rsidR="00D13115" w:rsidRPr="00C93687" w14:paraId="7A8BE28F" w14:textId="77777777" w:rsidTr="00D13115">
        <w:trPr>
          <w:cantSplit/>
          <w:trHeight w:val="485"/>
        </w:trPr>
        <w:tc>
          <w:tcPr>
            <w:tcW w:w="9465" w:type="dxa"/>
            <w:hideMark/>
          </w:tcPr>
          <w:p w14:paraId="6BAA2CF7" w14:textId="2004E8F9" w:rsidR="00D13115" w:rsidRPr="00C93687" w:rsidRDefault="00D13115" w:rsidP="00073269">
            <w:pPr>
              <w:spacing w:line="240" w:lineRule="exact"/>
              <w:jc w:val="center"/>
              <w:rPr>
                <w:sz w:val="20"/>
                <w:szCs w:val="20"/>
              </w:rPr>
            </w:pPr>
            <w:r w:rsidRPr="00C93687">
              <w:rPr>
                <w:b/>
                <w:bCs/>
                <w:color w:val="000000"/>
                <w:sz w:val="28"/>
                <w:szCs w:val="28"/>
              </w:rPr>
              <w:t xml:space="preserve">Об утверждении </w:t>
            </w:r>
            <w:r w:rsidR="00073269">
              <w:rPr>
                <w:b/>
                <w:bCs/>
                <w:color w:val="000000"/>
                <w:sz w:val="28"/>
                <w:szCs w:val="28"/>
              </w:rPr>
              <w:t>Генерального плана Демянского муниципального округа</w:t>
            </w:r>
            <w:r w:rsidRPr="00C93687">
              <w:rPr>
                <w:b/>
                <w:sz w:val="28"/>
                <w:szCs w:val="28"/>
              </w:rPr>
              <w:t xml:space="preserve"> </w:t>
            </w:r>
            <w:r w:rsidRPr="00C93687">
              <w:rPr>
                <w:b/>
                <w:sz w:val="20"/>
                <w:szCs w:val="20"/>
              </w:rPr>
              <w:t xml:space="preserve"> </w:t>
            </w:r>
          </w:p>
        </w:tc>
      </w:tr>
    </w:tbl>
    <w:p w14:paraId="637F7844" w14:textId="77777777" w:rsidR="00D13115" w:rsidRPr="00C93687" w:rsidRDefault="00D13115" w:rsidP="00D13115">
      <w:pPr>
        <w:shd w:val="clear" w:color="auto" w:fill="FFFFFF"/>
        <w:ind w:firstLine="567"/>
        <w:rPr>
          <w:b/>
          <w:color w:val="000000"/>
        </w:rPr>
      </w:pPr>
    </w:p>
    <w:p w14:paraId="2C35AD55" w14:textId="1B9FF2E1" w:rsidR="00D13115" w:rsidRPr="00C93687" w:rsidRDefault="00D13115" w:rsidP="00D13115">
      <w:pPr>
        <w:autoSpaceDE w:val="0"/>
        <w:autoSpaceDN w:val="0"/>
        <w:adjustRightInd w:val="0"/>
        <w:ind w:firstLine="567"/>
        <w:rPr>
          <w:sz w:val="28"/>
          <w:szCs w:val="28"/>
        </w:rPr>
      </w:pPr>
      <w:r w:rsidRPr="00C93687">
        <w:rPr>
          <w:color w:val="000000"/>
          <w:sz w:val="28"/>
          <w:szCs w:val="28"/>
        </w:rPr>
        <w:t xml:space="preserve">В </w:t>
      </w:r>
      <w:r w:rsidR="009A60A9">
        <w:rPr>
          <w:color w:val="000000"/>
          <w:sz w:val="28"/>
          <w:szCs w:val="28"/>
        </w:rPr>
        <w:t>соответствии со стать</w:t>
      </w:r>
      <w:r w:rsidR="00990839">
        <w:rPr>
          <w:color w:val="000000"/>
          <w:sz w:val="28"/>
          <w:szCs w:val="28"/>
        </w:rPr>
        <w:t xml:space="preserve">ями 9, </w:t>
      </w:r>
      <w:r w:rsidR="009A60A9">
        <w:rPr>
          <w:color w:val="000000"/>
          <w:sz w:val="28"/>
          <w:szCs w:val="28"/>
        </w:rPr>
        <w:t>24</w:t>
      </w:r>
      <w:r w:rsidR="00990839">
        <w:rPr>
          <w:color w:val="000000"/>
          <w:sz w:val="28"/>
          <w:szCs w:val="28"/>
        </w:rPr>
        <w:t xml:space="preserve"> и 25</w:t>
      </w:r>
      <w:r w:rsidR="009A60A9">
        <w:rPr>
          <w:color w:val="000000"/>
          <w:sz w:val="28"/>
          <w:szCs w:val="28"/>
        </w:rPr>
        <w:t xml:space="preserve"> Градостроительного кодекса Российской Федерации, Федеральным законом от 06 октября 2003 года № 131-ФЗ «Об общих принципах </w:t>
      </w:r>
      <w:r w:rsidR="00990839">
        <w:rPr>
          <w:color w:val="000000"/>
          <w:sz w:val="28"/>
          <w:szCs w:val="28"/>
        </w:rPr>
        <w:t>организации местного самоуправления в Российской Федерации», Уставом Демянского муниципального округа</w:t>
      </w:r>
      <w:r>
        <w:rPr>
          <w:color w:val="000000"/>
          <w:sz w:val="28"/>
          <w:szCs w:val="28"/>
        </w:rPr>
        <w:t xml:space="preserve">, </w:t>
      </w:r>
      <w:r w:rsidR="006338ED">
        <w:rPr>
          <w:color w:val="000000"/>
          <w:sz w:val="28"/>
          <w:szCs w:val="28"/>
        </w:rPr>
        <w:t xml:space="preserve">на основании протокола общественных обсуждений проекта Генерального плана  Демянского муниципального округа  и заключения о результатах общественных обсуждений  Генерального плана Демянского муниципального округа, </w:t>
      </w:r>
      <w:r w:rsidRPr="00C93687">
        <w:rPr>
          <w:sz w:val="28"/>
          <w:szCs w:val="28"/>
        </w:rPr>
        <w:t>Дума Демянского муниципального округа:</w:t>
      </w:r>
    </w:p>
    <w:p w14:paraId="22476D8C" w14:textId="77777777" w:rsidR="00D13115" w:rsidRPr="00C93687" w:rsidRDefault="00D13115" w:rsidP="00D13115">
      <w:pPr>
        <w:spacing w:line="360" w:lineRule="atLeast"/>
        <w:rPr>
          <w:b/>
          <w:sz w:val="28"/>
          <w:szCs w:val="28"/>
        </w:rPr>
      </w:pPr>
      <w:r w:rsidRPr="00C93687">
        <w:rPr>
          <w:b/>
          <w:sz w:val="28"/>
          <w:szCs w:val="28"/>
        </w:rPr>
        <w:t>РЕШИЛА:</w:t>
      </w:r>
    </w:p>
    <w:p w14:paraId="29425B45" w14:textId="1B4602E3" w:rsidR="00D13115" w:rsidRPr="00C93687" w:rsidRDefault="00D13115" w:rsidP="00D13115">
      <w:pPr>
        <w:shd w:val="clear" w:color="auto" w:fill="FFFFFF"/>
        <w:rPr>
          <w:color w:val="000000"/>
          <w:sz w:val="28"/>
          <w:szCs w:val="28"/>
        </w:rPr>
      </w:pPr>
      <w:r>
        <w:rPr>
          <w:color w:val="000000"/>
          <w:sz w:val="28"/>
          <w:szCs w:val="28"/>
        </w:rPr>
        <w:t xml:space="preserve">1. Утвердить </w:t>
      </w:r>
      <w:r w:rsidR="00990839">
        <w:rPr>
          <w:color w:val="000000"/>
          <w:sz w:val="28"/>
          <w:szCs w:val="28"/>
        </w:rPr>
        <w:t>Генеральный план</w:t>
      </w:r>
      <w:r>
        <w:rPr>
          <w:color w:val="000000"/>
          <w:sz w:val="28"/>
          <w:szCs w:val="28"/>
        </w:rPr>
        <w:t xml:space="preserve"> Демянского муниципального округа</w:t>
      </w:r>
      <w:r w:rsidRPr="00C93687">
        <w:rPr>
          <w:color w:val="000000"/>
        </w:rPr>
        <w:t>.</w:t>
      </w:r>
    </w:p>
    <w:p w14:paraId="71B41D83" w14:textId="77777777" w:rsidR="00D13115" w:rsidRDefault="00D13115" w:rsidP="00D13115">
      <w:pPr>
        <w:shd w:val="clear" w:color="auto" w:fill="FFFFFF"/>
        <w:rPr>
          <w:rFonts w:eastAsia="Calibri"/>
          <w:sz w:val="28"/>
          <w:szCs w:val="28"/>
        </w:rPr>
      </w:pPr>
      <w:r w:rsidRPr="00C93687">
        <w:rPr>
          <w:rFonts w:eastAsia="Calibri"/>
          <w:sz w:val="28"/>
          <w:szCs w:val="28"/>
        </w:rPr>
        <w:t xml:space="preserve">2. </w:t>
      </w:r>
      <w:r>
        <w:rPr>
          <w:rFonts w:eastAsia="Calibri"/>
          <w:sz w:val="28"/>
          <w:szCs w:val="28"/>
        </w:rPr>
        <w:t>Признать утратившими силу решения:</w:t>
      </w:r>
    </w:p>
    <w:p w14:paraId="25DD1451" w14:textId="364B5DD2" w:rsidR="00D13115" w:rsidRDefault="00D13115" w:rsidP="00D13115">
      <w:pPr>
        <w:shd w:val="clear" w:color="auto" w:fill="FFFFFF"/>
        <w:rPr>
          <w:rFonts w:eastAsia="Calibri"/>
          <w:sz w:val="28"/>
          <w:szCs w:val="28"/>
        </w:rPr>
      </w:pPr>
      <w:r>
        <w:rPr>
          <w:rFonts w:eastAsia="Calibri"/>
          <w:sz w:val="28"/>
          <w:szCs w:val="28"/>
        </w:rPr>
        <w:t xml:space="preserve">-Думы Демянского муниципального района от </w:t>
      </w:r>
      <w:r w:rsidR="005576E9">
        <w:rPr>
          <w:rFonts w:eastAsia="Calibri"/>
          <w:sz w:val="28"/>
          <w:szCs w:val="28"/>
        </w:rPr>
        <w:t>27</w:t>
      </w:r>
      <w:r>
        <w:rPr>
          <w:rFonts w:eastAsia="Calibri"/>
          <w:sz w:val="28"/>
          <w:szCs w:val="28"/>
        </w:rPr>
        <w:t>.0</w:t>
      </w:r>
      <w:r w:rsidR="005576E9">
        <w:rPr>
          <w:rFonts w:eastAsia="Calibri"/>
          <w:sz w:val="28"/>
          <w:szCs w:val="28"/>
        </w:rPr>
        <w:t>2</w:t>
      </w:r>
      <w:r>
        <w:rPr>
          <w:rFonts w:eastAsia="Calibri"/>
          <w:sz w:val="28"/>
          <w:szCs w:val="28"/>
        </w:rPr>
        <w:t>.20</w:t>
      </w:r>
      <w:r w:rsidR="005576E9">
        <w:rPr>
          <w:rFonts w:eastAsia="Calibri"/>
          <w:sz w:val="28"/>
          <w:szCs w:val="28"/>
        </w:rPr>
        <w:t>20</w:t>
      </w:r>
      <w:r>
        <w:rPr>
          <w:rFonts w:eastAsia="Calibri"/>
          <w:sz w:val="28"/>
          <w:szCs w:val="28"/>
        </w:rPr>
        <w:t xml:space="preserve"> №</w:t>
      </w:r>
      <w:r w:rsidR="005576E9">
        <w:rPr>
          <w:rFonts w:eastAsia="Calibri"/>
          <w:sz w:val="28"/>
          <w:szCs w:val="28"/>
        </w:rPr>
        <w:t>331</w:t>
      </w:r>
      <w:r>
        <w:rPr>
          <w:rFonts w:eastAsia="Calibri"/>
          <w:sz w:val="28"/>
          <w:szCs w:val="28"/>
        </w:rPr>
        <w:t xml:space="preserve"> «О</w:t>
      </w:r>
      <w:r w:rsidR="005576E9">
        <w:rPr>
          <w:rFonts w:eastAsia="Calibri"/>
          <w:sz w:val="28"/>
          <w:szCs w:val="28"/>
        </w:rPr>
        <w:t xml:space="preserve"> внесении изменений в «Генеральный план Демянского городского </w:t>
      </w:r>
      <w:proofErr w:type="gramStart"/>
      <w:r w:rsidR="005576E9">
        <w:rPr>
          <w:rFonts w:eastAsia="Calibri"/>
          <w:sz w:val="28"/>
          <w:szCs w:val="28"/>
        </w:rPr>
        <w:t>поселения  Демянского</w:t>
      </w:r>
      <w:proofErr w:type="gramEnd"/>
      <w:r w:rsidR="005576E9">
        <w:rPr>
          <w:rFonts w:eastAsia="Calibri"/>
          <w:sz w:val="28"/>
          <w:szCs w:val="28"/>
        </w:rPr>
        <w:t xml:space="preserve"> муниципального района Новгородской области»</w:t>
      </w:r>
      <w:r>
        <w:rPr>
          <w:rFonts w:eastAsia="Calibri"/>
          <w:sz w:val="28"/>
          <w:szCs w:val="28"/>
        </w:rPr>
        <w:t>;</w:t>
      </w:r>
    </w:p>
    <w:p w14:paraId="2D61264B" w14:textId="59E17DC3" w:rsidR="00D13115" w:rsidRDefault="00D13115" w:rsidP="00D13115">
      <w:pPr>
        <w:shd w:val="clear" w:color="auto" w:fill="FFFFFF"/>
        <w:rPr>
          <w:rFonts w:eastAsia="Calibri"/>
          <w:sz w:val="28"/>
          <w:szCs w:val="28"/>
        </w:rPr>
      </w:pPr>
      <w:r>
        <w:rPr>
          <w:rFonts w:eastAsia="Calibri"/>
          <w:sz w:val="28"/>
          <w:szCs w:val="28"/>
        </w:rPr>
        <w:t xml:space="preserve">- Совета </w:t>
      </w:r>
      <w:r w:rsidR="001A1FBF">
        <w:rPr>
          <w:rFonts w:eastAsia="Calibri"/>
          <w:sz w:val="28"/>
          <w:szCs w:val="28"/>
        </w:rPr>
        <w:t>д</w:t>
      </w:r>
      <w:r>
        <w:rPr>
          <w:rFonts w:eastAsia="Calibri"/>
          <w:sz w:val="28"/>
          <w:szCs w:val="28"/>
        </w:rPr>
        <w:t xml:space="preserve">епутатов Демянского городского поселения от </w:t>
      </w:r>
      <w:r w:rsidR="005576E9">
        <w:rPr>
          <w:rFonts w:eastAsia="Calibri"/>
          <w:sz w:val="28"/>
          <w:szCs w:val="28"/>
        </w:rPr>
        <w:t>06</w:t>
      </w:r>
      <w:r>
        <w:rPr>
          <w:rFonts w:eastAsia="Calibri"/>
          <w:sz w:val="28"/>
          <w:szCs w:val="28"/>
        </w:rPr>
        <w:t>.0</w:t>
      </w:r>
      <w:r w:rsidR="005576E9">
        <w:rPr>
          <w:rFonts w:eastAsia="Calibri"/>
          <w:sz w:val="28"/>
          <w:szCs w:val="28"/>
        </w:rPr>
        <w:t>2</w:t>
      </w:r>
      <w:r>
        <w:rPr>
          <w:rFonts w:eastAsia="Calibri"/>
          <w:sz w:val="28"/>
          <w:szCs w:val="28"/>
        </w:rPr>
        <w:t>.20</w:t>
      </w:r>
      <w:r w:rsidR="005576E9">
        <w:rPr>
          <w:rFonts w:eastAsia="Calibri"/>
          <w:sz w:val="28"/>
          <w:szCs w:val="28"/>
        </w:rPr>
        <w:t>20 №212</w:t>
      </w:r>
      <w:r>
        <w:rPr>
          <w:rFonts w:eastAsia="Calibri"/>
          <w:sz w:val="28"/>
          <w:szCs w:val="28"/>
        </w:rPr>
        <w:t xml:space="preserve"> </w:t>
      </w:r>
      <w:r w:rsidR="005576E9">
        <w:rPr>
          <w:rFonts w:eastAsia="Calibri"/>
          <w:sz w:val="28"/>
          <w:szCs w:val="28"/>
        </w:rPr>
        <w:t xml:space="preserve">«О внесении изменений в «Генеральный план Демянского городского </w:t>
      </w:r>
      <w:proofErr w:type="gramStart"/>
      <w:r w:rsidR="005576E9">
        <w:rPr>
          <w:rFonts w:eastAsia="Calibri"/>
          <w:sz w:val="28"/>
          <w:szCs w:val="28"/>
        </w:rPr>
        <w:t>поселения  Демянского</w:t>
      </w:r>
      <w:proofErr w:type="gramEnd"/>
      <w:r w:rsidR="005576E9">
        <w:rPr>
          <w:rFonts w:eastAsia="Calibri"/>
          <w:sz w:val="28"/>
          <w:szCs w:val="28"/>
        </w:rPr>
        <w:t xml:space="preserve"> муниципального района Новгородской области»</w:t>
      </w:r>
      <w:r>
        <w:rPr>
          <w:rFonts w:eastAsia="Calibri"/>
          <w:sz w:val="28"/>
          <w:szCs w:val="28"/>
        </w:rPr>
        <w:t>;</w:t>
      </w:r>
    </w:p>
    <w:p w14:paraId="174BA4B6" w14:textId="15DDFD07" w:rsidR="00764D1D" w:rsidRDefault="00764D1D" w:rsidP="00764D1D">
      <w:pPr>
        <w:shd w:val="clear" w:color="auto" w:fill="FFFFFF"/>
        <w:rPr>
          <w:rFonts w:eastAsia="Calibri"/>
          <w:sz w:val="28"/>
          <w:szCs w:val="28"/>
        </w:rPr>
      </w:pPr>
      <w:r>
        <w:rPr>
          <w:rFonts w:eastAsia="Calibri"/>
          <w:sz w:val="28"/>
          <w:szCs w:val="28"/>
        </w:rPr>
        <w:t>-</w:t>
      </w:r>
      <w:r w:rsidRPr="00817AA5">
        <w:rPr>
          <w:rFonts w:eastAsia="Calibri"/>
          <w:sz w:val="28"/>
          <w:szCs w:val="28"/>
        </w:rPr>
        <w:t xml:space="preserve"> </w:t>
      </w:r>
      <w:r>
        <w:rPr>
          <w:rFonts w:eastAsia="Calibri"/>
          <w:sz w:val="28"/>
          <w:szCs w:val="28"/>
        </w:rPr>
        <w:t xml:space="preserve">Совета депутатов </w:t>
      </w:r>
      <w:r>
        <w:rPr>
          <w:rFonts w:eastAsia="Calibri"/>
          <w:sz w:val="28"/>
          <w:szCs w:val="28"/>
        </w:rPr>
        <w:t>Жирковского сельского</w:t>
      </w:r>
      <w:r>
        <w:rPr>
          <w:rFonts w:eastAsia="Calibri"/>
          <w:sz w:val="28"/>
          <w:szCs w:val="28"/>
        </w:rPr>
        <w:t xml:space="preserve"> поселения от </w:t>
      </w:r>
      <w:r>
        <w:rPr>
          <w:rFonts w:eastAsia="Calibri"/>
          <w:sz w:val="28"/>
          <w:szCs w:val="28"/>
        </w:rPr>
        <w:t>24.12</w:t>
      </w:r>
      <w:r>
        <w:rPr>
          <w:rFonts w:eastAsia="Calibri"/>
          <w:sz w:val="28"/>
          <w:szCs w:val="28"/>
        </w:rPr>
        <w:t>.20</w:t>
      </w:r>
      <w:r>
        <w:rPr>
          <w:rFonts w:eastAsia="Calibri"/>
          <w:sz w:val="28"/>
          <w:szCs w:val="28"/>
        </w:rPr>
        <w:t>12</w:t>
      </w:r>
      <w:r>
        <w:rPr>
          <w:rFonts w:eastAsia="Calibri"/>
          <w:sz w:val="28"/>
          <w:szCs w:val="28"/>
        </w:rPr>
        <w:t xml:space="preserve"> №</w:t>
      </w:r>
      <w:r>
        <w:rPr>
          <w:rFonts w:eastAsia="Calibri"/>
          <w:sz w:val="28"/>
          <w:szCs w:val="28"/>
        </w:rPr>
        <w:t>134</w:t>
      </w:r>
      <w:r>
        <w:rPr>
          <w:rFonts w:eastAsia="Calibri"/>
          <w:sz w:val="28"/>
          <w:szCs w:val="28"/>
        </w:rPr>
        <w:t xml:space="preserve"> «О</w:t>
      </w:r>
      <w:r>
        <w:rPr>
          <w:rFonts w:eastAsia="Calibri"/>
          <w:sz w:val="28"/>
          <w:szCs w:val="28"/>
        </w:rPr>
        <w:t>б утверждении Генерального плана Жирковского сельского поселения</w:t>
      </w:r>
      <w:r>
        <w:rPr>
          <w:rFonts w:eastAsia="Calibri"/>
          <w:sz w:val="28"/>
          <w:szCs w:val="28"/>
        </w:rPr>
        <w:t>»;</w:t>
      </w:r>
    </w:p>
    <w:p w14:paraId="3F86D6D0" w14:textId="4CD14079" w:rsidR="00764D1D" w:rsidRDefault="00764D1D" w:rsidP="00764D1D">
      <w:pPr>
        <w:shd w:val="clear" w:color="auto" w:fill="FFFFFF"/>
        <w:rPr>
          <w:rFonts w:eastAsia="Calibri"/>
          <w:sz w:val="28"/>
          <w:szCs w:val="28"/>
        </w:rPr>
      </w:pPr>
      <w:r>
        <w:rPr>
          <w:rFonts w:eastAsia="Calibri"/>
          <w:sz w:val="28"/>
          <w:szCs w:val="28"/>
        </w:rPr>
        <w:t>-</w:t>
      </w:r>
      <w:r w:rsidRPr="00817AA5">
        <w:rPr>
          <w:rFonts w:eastAsia="Calibri"/>
          <w:sz w:val="28"/>
          <w:szCs w:val="28"/>
        </w:rPr>
        <w:t xml:space="preserve"> </w:t>
      </w:r>
      <w:r>
        <w:rPr>
          <w:rFonts w:eastAsia="Calibri"/>
          <w:sz w:val="28"/>
          <w:szCs w:val="28"/>
        </w:rPr>
        <w:t xml:space="preserve">Совета депутатов Жирковского сельского поселения от </w:t>
      </w:r>
      <w:r>
        <w:rPr>
          <w:rFonts w:eastAsia="Calibri"/>
          <w:sz w:val="28"/>
          <w:szCs w:val="28"/>
        </w:rPr>
        <w:t>05</w:t>
      </w:r>
      <w:r>
        <w:rPr>
          <w:rFonts w:eastAsia="Calibri"/>
          <w:sz w:val="28"/>
          <w:szCs w:val="28"/>
        </w:rPr>
        <w:t>.</w:t>
      </w:r>
      <w:r>
        <w:rPr>
          <w:rFonts w:eastAsia="Calibri"/>
          <w:sz w:val="28"/>
          <w:szCs w:val="28"/>
        </w:rPr>
        <w:t>02</w:t>
      </w:r>
      <w:r>
        <w:rPr>
          <w:rFonts w:eastAsia="Calibri"/>
          <w:sz w:val="28"/>
          <w:szCs w:val="28"/>
        </w:rPr>
        <w:t>.20</w:t>
      </w:r>
      <w:r>
        <w:rPr>
          <w:rFonts w:eastAsia="Calibri"/>
          <w:sz w:val="28"/>
          <w:szCs w:val="28"/>
        </w:rPr>
        <w:t>16</w:t>
      </w:r>
      <w:r>
        <w:rPr>
          <w:rFonts w:eastAsia="Calibri"/>
          <w:sz w:val="28"/>
          <w:szCs w:val="28"/>
        </w:rPr>
        <w:t xml:space="preserve"> №</w:t>
      </w:r>
      <w:r>
        <w:rPr>
          <w:rFonts w:eastAsia="Calibri"/>
          <w:sz w:val="28"/>
          <w:szCs w:val="28"/>
        </w:rPr>
        <w:t>34</w:t>
      </w:r>
      <w:r>
        <w:rPr>
          <w:rFonts w:eastAsia="Calibri"/>
          <w:sz w:val="28"/>
          <w:szCs w:val="28"/>
        </w:rPr>
        <w:t xml:space="preserve"> «О</w:t>
      </w:r>
      <w:r>
        <w:rPr>
          <w:rFonts w:eastAsia="Calibri"/>
          <w:sz w:val="28"/>
          <w:szCs w:val="28"/>
        </w:rPr>
        <w:t xml:space="preserve"> внесении изменений в решение Совета депутатов от 24.12.2012 №134 «О</w:t>
      </w:r>
      <w:r>
        <w:rPr>
          <w:rFonts w:eastAsia="Calibri"/>
          <w:sz w:val="28"/>
          <w:szCs w:val="28"/>
        </w:rPr>
        <w:t>б утверждении Генерального плана Жирковского сельского поселения»;</w:t>
      </w:r>
    </w:p>
    <w:p w14:paraId="1A98DA07" w14:textId="1D8FFFE7" w:rsidR="00764D1D" w:rsidRDefault="00764D1D" w:rsidP="00764D1D">
      <w:pPr>
        <w:shd w:val="clear" w:color="auto" w:fill="FFFFFF"/>
        <w:rPr>
          <w:rFonts w:eastAsia="Calibri"/>
          <w:sz w:val="28"/>
          <w:szCs w:val="28"/>
        </w:rPr>
      </w:pPr>
      <w:r>
        <w:rPr>
          <w:rFonts w:eastAsia="Calibri"/>
          <w:sz w:val="28"/>
          <w:szCs w:val="28"/>
        </w:rPr>
        <w:t>-</w:t>
      </w:r>
      <w:r w:rsidRPr="00817AA5">
        <w:rPr>
          <w:rFonts w:eastAsia="Calibri"/>
          <w:sz w:val="28"/>
          <w:szCs w:val="28"/>
        </w:rPr>
        <w:t xml:space="preserve"> </w:t>
      </w:r>
      <w:r>
        <w:rPr>
          <w:rFonts w:eastAsia="Calibri"/>
          <w:sz w:val="28"/>
          <w:szCs w:val="28"/>
        </w:rPr>
        <w:t xml:space="preserve">Совета депутатов Жирковского сельского поселения от </w:t>
      </w:r>
      <w:r>
        <w:rPr>
          <w:rFonts w:eastAsia="Calibri"/>
          <w:sz w:val="28"/>
          <w:szCs w:val="28"/>
        </w:rPr>
        <w:t>31.05.</w:t>
      </w:r>
      <w:r>
        <w:rPr>
          <w:rFonts w:eastAsia="Calibri"/>
          <w:sz w:val="28"/>
          <w:szCs w:val="28"/>
        </w:rPr>
        <w:t>2016 №</w:t>
      </w:r>
      <w:r>
        <w:rPr>
          <w:rFonts w:eastAsia="Calibri"/>
          <w:sz w:val="28"/>
          <w:szCs w:val="28"/>
        </w:rPr>
        <w:t>56</w:t>
      </w:r>
      <w:r>
        <w:rPr>
          <w:rFonts w:eastAsia="Calibri"/>
          <w:sz w:val="28"/>
          <w:szCs w:val="28"/>
        </w:rPr>
        <w:t xml:space="preserve"> «О внесении изменений в решение Совета депутатов от 24.12.2012 №134 «Об утверждении Генерального плана Жирковского сельского поселения»;</w:t>
      </w:r>
    </w:p>
    <w:p w14:paraId="4956A4D6" w14:textId="7D0CA88A" w:rsidR="00764D1D" w:rsidRDefault="00764D1D" w:rsidP="00764D1D">
      <w:pPr>
        <w:shd w:val="clear" w:color="auto" w:fill="FFFFFF"/>
        <w:rPr>
          <w:rFonts w:eastAsia="Calibri"/>
          <w:sz w:val="28"/>
          <w:szCs w:val="28"/>
        </w:rPr>
      </w:pPr>
      <w:r>
        <w:rPr>
          <w:rFonts w:eastAsia="Calibri"/>
          <w:sz w:val="28"/>
          <w:szCs w:val="28"/>
        </w:rPr>
        <w:lastRenderedPageBreak/>
        <w:t>-</w:t>
      </w:r>
      <w:r w:rsidRPr="00817AA5">
        <w:rPr>
          <w:rFonts w:eastAsia="Calibri"/>
          <w:sz w:val="28"/>
          <w:szCs w:val="28"/>
        </w:rPr>
        <w:t xml:space="preserve"> </w:t>
      </w:r>
      <w:r>
        <w:rPr>
          <w:rFonts w:eastAsia="Calibri"/>
          <w:sz w:val="28"/>
          <w:szCs w:val="28"/>
        </w:rPr>
        <w:t xml:space="preserve">Совета депутатов </w:t>
      </w:r>
      <w:r w:rsidR="003749FC">
        <w:rPr>
          <w:rFonts w:eastAsia="Calibri"/>
          <w:sz w:val="28"/>
          <w:szCs w:val="28"/>
        </w:rPr>
        <w:t>Кневицкого</w:t>
      </w:r>
      <w:r>
        <w:rPr>
          <w:rFonts w:eastAsia="Calibri"/>
          <w:sz w:val="28"/>
          <w:szCs w:val="28"/>
        </w:rPr>
        <w:t xml:space="preserve"> сельского поселения от </w:t>
      </w:r>
      <w:r w:rsidR="0058163F">
        <w:rPr>
          <w:rFonts w:eastAsia="Calibri"/>
          <w:sz w:val="28"/>
          <w:szCs w:val="28"/>
        </w:rPr>
        <w:t>11.09</w:t>
      </w:r>
      <w:r>
        <w:rPr>
          <w:rFonts w:eastAsia="Calibri"/>
          <w:sz w:val="28"/>
          <w:szCs w:val="28"/>
        </w:rPr>
        <w:t>.20</w:t>
      </w:r>
      <w:r w:rsidR="0058163F">
        <w:rPr>
          <w:rFonts w:eastAsia="Calibri"/>
          <w:sz w:val="28"/>
          <w:szCs w:val="28"/>
        </w:rPr>
        <w:t>12</w:t>
      </w:r>
      <w:r>
        <w:rPr>
          <w:rFonts w:eastAsia="Calibri"/>
          <w:sz w:val="28"/>
          <w:szCs w:val="28"/>
        </w:rPr>
        <w:t xml:space="preserve"> №</w:t>
      </w:r>
      <w:r w:rsidR="0058163F">
        <w:rPr>
          <w:rFonts w:eastAsia="Calibri"/>
          <w:sz w:val="28"/>
          <w:szCs w:val="28"/>
        </w:rPr>
        <w:t>107</w:t>
      </w:r>
      <w:r>
        <w:rPr>
          <w:rFonts w:eastAsia="Calibri"/>
          <w:sz w:val="28"/>
          <w:szCs w:val="28"/>
        </w:rPr>
        <w:t xml:space="preserve"> «О </w:t>
      </w:r>
      <w:r w:rsidR="0058163F">
        <w:rPr>
          <w:rFonts w:eastAsia="Calibri"/>
          <w:sz w:val="28"/>
          <w:szCs w:val="28"/>
        </w:rPr>
        <w:t>Генеральном плане Кневицкого сельского поселения</w:t>
      </w:r>
      <w:r w:rsidR="009F57C4">
        <w:rPr>
          <w:rFonts w:eastAsia="Calibri"/>
          <w:sz w:val="28"/>
          <w:szCs w:val="28"/>
        </w:rPr>
        <w:t>»</w:t>
      </w:r>
      <w:r>
        <w:rPr>
          <w:rFonts w:eastAsia="Calibri"/>
          <w:sz w:val="28"/>
          <w:szCs w:val="28"/>
        </w:rPr>
        <w:t>;</w:t>
      </w:r>
    </w:p>
    <w:p w14:paraId="51E5F83C" w14:textId="22E7765D" w:rsidR="0058163F" w:rsidRDefault="0058163F" w:rsidP="0058163F">
      <w:pPr>
        <w:shd w:val="clear" w:color="auto" w:fill="FFFFFF"/>
        <w:rPr>
          <w:rFonts w:eastAsia="Calibri"/>
          <w:sz w:val="28"/>
          <w:szCs w:val="28"/>
        </w:rPr>
      </w:pPr>
      <w:r>
        <w:rPr>
          <w:rFonts w:eastAsia="Calibri"/>
          <w:sz w:val="28"/>
          <w:szCs w:val="28"/>
        </w:rPr>
        <w:t>-</w:t>
      </w:r>
      <w:r w:rsidRPr="00817AA5">
        <w:rPr>
          <w:rFonts w:eastAsia="Calibri"/>
          <w:sz w:val="28"/>
          <w:szCs w:val="28"/>
        </w:rPr>
        <w:t xml:space="preserve"> </w:t>
      </w:r>
      <w:r>
        <w:rPr>
          <w:rFonts w:eastAsia="Calibri"/>
          <w:sz w:val="28"/>
          <w:szCs w:val="28"/>
        </w:rPr>
        <w:t xml:space="preserve">Совета депутатов </w:t>
      </w:r>
      <w:r>
        <w:rPr>
          <w:rFonts w:eastAsia="Calibri"/>
          <w:sz w:val="28"/>
          <w:szCs w:val="28"/>
        </w:rPr>
        <w:t>Лычковского</w:t>
      </w:r>
      <w:r>
        <w:rPr>
          <w:rFonts w:eastAsia="Calibri"/>
          <w:sz w:val="28"/>
          <w:szCs w:val="28"/>
        </w:rPr>
        <w:t xml:space="preserve"> сельского поселения от </w:t>
      </w:r>
      <w:r>
        <w:rPr>
          <w:rFonts w:eastAsia="Calibri"/>
          <w:sz w:val="28"/>
          <w:szCs w:val="28"/>
        </w:rPr>
        <w:t>21.12.2012 №135</w:t>
      </w:r>
      <w:r>
        <w:rPr>
          <w:rFonts w:eastAsia="Calibri"/>
          <w:sz w:val="28"/>
          <w:szCs w:val="28"/>
        </w:rPr>
        <w:t xml:space="preserve"> «О Генеральном плане </w:t>
      </w:r>
      <w:r>
        <w:rPr>
          <w:rFonts w:eastAsia="Calibri"/>
          <w:sz w:val="28"/>
          <w:szCs w:val="28"/>
        </w:rPr>
        <w:t>Лычковского</w:t>
      </w:r>
      <w:r>
        <w:rPr>
          <w:rFonts w:eastAsia="Calibri"/>
          <w:sz w:val="28"/>
          <w:szCs w:val="28"/>
        </w:rPr>
        <w:t xml:space="preserve"> сельского поселения»;</w:t>
      </w:r>
    </w:p>
    <w:p w14:paraId="3EFA548B" w14:textId="3B2F0970" w:rsidR="0058163F" w:rsidRDefault="0058163F" w:rsidP="0058163F">
      <w:pPr>
        <w:shd w:val="clear" w:color="auto" w:fill="FFFFFF"/>
        <w:rPr>
          <w:rFonts w:eastAsia="Calibri"/>
          <w:sz w:val="28"/>
          <w:szCs w:val="28"/>
        </w:rPr>
      </w:pPr>
      <w:r>
        <w:rPr>
          <w:rFonts w:eastAsia="Calibri"/>
          <w:sz w:val="28"/>
          <w:szCs w:val="28"/>
        </w:rPr>
        <w:t>-</w:t>
      </w:r>
      <w:r w:rsidRPr="00817AA5">
        <w:rPr>
          <w:rFonts w:eastAsia="Calibri"/>
          <w:sz w:val="28"/>
          <w:szCs w:val="28"/>
        </w:rPr>
        <w:t xml:space="preserve"> </w:t>
      </w:r>
      <w:r>
        <w:rPr>
          <w:rFonts w:eastAsia="Calibri"/>
          <w:sz w:val="28"/>
          <w:szCs w:val="28"/>
        </w:rPr>
        <w:t xml:space="preserve">Совета депутатов Лычковского сельского поселения от </w:t>
      </w:r>
      <w:r>
        <w:rPr>
          <w:rFonts w:eastAsia="Calibri"/>
          <w:sz w:val="28"/>
          <w:szCs w:val="28"/>
        </w:rPr>
        <w:t>06.0</w:t>
      </w:r>
      <w:r>
        <w:rPr>
          <w:rFonts w:eastAsia="Calibri"/>
          <w:sz w:val="28"/>
          <w:szCs w:val="28"/>
        </w:rPr>
        <w:t>2.201</w:t>
      </w:r>
      <w:r>
        <w:rPr>
          <w:rFonts w:eastAsia="Calibri"/>
          <w:sz w:val="28"/>
          <w:szCs w:val="28"/>
        </w:rPr>
        <w:t>4</w:t>
      </w:r>
      <w:r>
        <w:rPr>
          <w:rFonts w:eastAsia="Calibri"/>
          <w:sz w:val="28"/>
          <w:szCs w:val="28"/>
        </w:rPr>
        <w:t xml:space="preserve"> №</w:t>
      </w:r>
      <w:r>
        <w:rPr>
          <w:rFonts w:eastAsia="Calibri"/>
          <w:sz w:val="28"/>
          <w:szCs w:val="28"/>
        </w:rPr>
        <w:t xml:space="preserve"> 200</w:t>
      </w:r>
      <w:r>
        <w:rPr>
          <w:rFonts w:eastAsia="Calibri"/>
          <w:sz w:val="28"/>
          <w:szCs w:val="28"/>
        </w:rPr>
        <w:t xml:space="preserve"> «О</w:t>
      </w:r>
      <w:r>
        <w:rPr>
          <w:rFonts w:eastAsia="Calibri"/>
          <w:sz w:val="28"/>
          <w:szCs w:val="28"/>
        </w:rPr>
        <w:t xml:space="preserve">б утверждении внесения изменений в Генеральный план </w:t>
      </w:r>
      <w:proofErr w:type="gramStart"/>
      <w:r>
        <w:rPr>
          <w:rFonts w:eastAsia="Calibri"/>
          <w:sz w:val="28"/>
          <w:szCs w:val="28"/>
        </w:rPr>
        <w:t>Лычковского  сельского</w:t>
      </w:r>
      <w:proofErr w:type="gramEnd"/>
      <w:r>
        <w:rPr>
          <w:rFonts w:eastAsia="Calibri"/>
          <w:sz w:val="28"/>
          <w:szCs w:val="28"/>
        </w:rPr>
        <w:t xml:space="preserve"> поселения  Демянского района Новгородской области  в части населенного пункта  села Лычково»</w:t>
      </w:r>
      <w:r>
        <w:rPr>
          <w:rFonts w:eastAsia="Calibri"/>
          <w:sz w:val="28"/>
          <w:szCs w:val="28"/>
        </w:rPr>
        <w:t>;</w:t>
      </w:r>
    </w:p>
    <w:p w14:paraId="52FDFF2F" w14:textId="6B1A4695" w:rsidR="00DD1906" w:rsidRDefault="00DD1906" w:rsidP="00DD1906">
      <w:pPr>
        <w:shd w:val="clear" w:color="auto" w:fill="FFFFFF"/>
        <w:rPr>
          <w:rFonts w:eastAsia="Calibri"/>
          <w:sz w:val="28"/>
          <w:szCs w:val="28"/>
        </w:rPr>
      </w:pPr>
      <w:r>
        <w:rPr>
          <w:rFonts w:eastAsia="Calibri"/>
          <w:sz w:val="28"/>
          <w:szCs w:val="28"/>
        </w:rPr>
        <w:t>-</w:t>
      </w:r>
      <w:r w:rsidR="0005759F">
        <w:rPr>
          <w:rFonts w:eastAsia="Calibri"/>
          <w:sz w:val="28"/>
          <w:szCs w:val="28"/>
        </w:rPr>
        <w:t>Совета депутатов Ямникского сельского поселения</w:t>
      </w:r>
      <w:r>
        <w:rPr>
          <w:rFonts w:eastAsia="Calibri"/>
          <w:sz w:val="28"/>
          <w:szCs w:val="28"/>
        </w:rPr>
        <w:t xml:space="preserve"> от</w:t>
      </w:r>
      <w:r w:rsidR="0005759F">
        <w:rPr>
          <w:rFonts w:eastAsia="Calibri"/>
          <w:sz w:val="28"/>
          <w:szCs w:val="28"/>
        </w:rPr>
        <w:t xml:space="preserve"> </w:t>
      </w:r>
      <w:r w:rsidR="00125A55">
        <w:rPr>
          <w:rFonts w:eastAsia="Calibri"/>
          <w:sz w:val="28"/>
          <w:szCs w:val="28"/>
        </w:rPr>
        <w:t>24</w:t>
      </w:r>
      <w:r w:rsidR="0005759F">
        <w:rPr>
          <w:rFonts w:eastAsia="Calibri"/>
          <w:sz w:val="28"/>
          <w:szCs w:val="28"/>
        </w:rPr>
        <w:t>.</w:t>
      </w:r>
      <w:r w:rsidR="00125A55">
        <w:rPr>
          <w:rFonts w:eastAsia="Calibri"/>
          <w:sz w:val="28"/>
          <w:szCs w:val="28"/>
        </w:rPr>
        <w:t>12</w:t>
      </w:r>
      <w:r w:rsidR="0005759F">
        <w:rPr>
          <w:rFonts w:eastAsia="Calibri"/>
          <w:sz w:val="28"/>
          <w:szCs w:val="28"/>
        </w:rPr>
        <w:t>.201</w:t>
      </w:r>
      <w:r w:rsidR="00125A55">
        <w:rPr>
          <w:rFonts w:eastAsia="Calibri"/>
          <w:sz w:val="28"/>
          <w:szCs w:val="28"/>
        </w:rPr>
        <w:t>2</w:t>
      </w:r>
      <w:r>
        <w:rPr>
          <w:rFonts w:eastAsia="Calibri"/>
          <w:sz w:val="28"/>
          <w:szCs w:val="28"/>
        </w:rPr>
        <w:t xml:space="preserve"> №</w:t>
      </w:r>
      <w:r w:rsidR="00125A55">
        <w:rPr>
          <w:rFonts w:eastAsia="Calibri"/>
          <w:sz w:val="28"/>
          <w:szCs w:val="28"/>
        </w:rPr>
        <w:t>140</w:t>
      </w:r>
      <w:r>
        <w:rPr>
          <w:rFonts w:eastAsia="Calibri"/>
          <w:sz w:val="28"/>
          <w:szCs w:val="28"/>
        </w:rPr>
        <w:t xml:space="preserve"> «Об утверждении </w:t>
      </w:r>
      <w:r w:rsidR="00125A55">
        <w:rPr>
          <w:rFonts w:eastAsia="Calibri"/>
          <w:sz w:val="28"/>
          <w:szCs w:val="28"/>
        </w:rPr>
        <w:t>Генерального плана Ямникского сельского поселения</w:t>
      </w:r>
      <w:r w:rsidR="0005759F">
        <w:rPr>
          <w:rFonts w:eastAsia="Calibri"/>
          <w:sz w:val="28"/>
          <w:szCs w:val="28"/>
        </w:rPr>
        <w:t>»</w:t>
      </w:r>
      <w:r>
        <w:rPr>
          <w:rFonts w:eastAsia="Calibri"/>
          <w:sz w:val="28"/>
          <w:szCs w:val="28"/>
        </w:rPr>
        <w:t>;</w:t>
      </w:r>
    </w:p>
    <w:p w14:paraId="6BF85129" w14:textId="036CCCBC" w:rsidR="00125A55" w:rsidRDefault="00125A55" w:rsidP="00125A55">
      <w:pPr>
        <w:shd w:val="clear" w:color="auto" w:fill="FFFFFF"/>
        <w:rPr>
          <w:rFonts w:eastAsia="Calibri"/>
          <w:sz w:val="28"/>
          <w:szCs w:val="28"/>
        </w:rPr>
      </w:pPr>
      <w:r>
        <w:rPr>
          <w:rFonts w:eastAsia="Calibri"/>
          <w:sz w:val="28"/>
          <w:szCs w:val="28"/>
        </w:rPr>
        <w:t xml:space="preserve">-Совета депутатов Ямникского сельского поселения от </w:t>
      </w:r>
      <w:r>
        <w:rPr>
          <w:rFonts w:eastAsia="Calibri"/>
          <w:sz w:val="28"/>
          <w:szCs w:val="28"/>
        </w:rPr>
        <w:t>29</w:t>
      </w:r>
      <w:r>
        <w:rPr>
          <w:rFonts w:eastAsia="Calibri"/>
          <w:sz w:val="28"/>
          <w:szCs w:val="28"/>
        </w:rPr>
        <w:t>.</w:t>
      </w:r>
      <w:r>
        <w:rPr>
          <w:rFonts w:eastAsia="Calibri"/>
          <w:sz w:val="28"/>
          <w:szCs w:val="28"/>
        </w:rPr>
        <w:t>04</w:t>
      </w:r>
      <w:r>
        <w:rPr>
          <w:rFonts w:eastAsia="Calibri"/>
          <w:sz w:val="28"/>
          <w:szCs w:val="28"/>
        </w:rPr>
        <w:t>.201</w:t>
      </w:r>
      <w:r>
        <w:rPr>
          <w:rFonts w:eastAsia="Calibri"/>
          <w:sz w:val="28"/>
          <w:szCs w:val="28"/>
        </w:rPr>
        <w:t>4</w:t>
      </w:r>
      <w:r>
        <w:rPr>
          <w:rFonts w:eastAsia="Calibri"/>
          <w:sz w:val="28"/>
          <w:szCs w:val="28"/>
        </w:rPr>
        <w:t xml:space="preserve"> №</w:t>
      </w:r>
      <w:r>
        <w:rPr>
          <w:rFonts w:eastAsia="Calibri"/>
          <w:sz w:val="28"/>
          <w:szCs w:val="28"/>
        </w:rPr>
        <w:t>216 «О внесении изменений в Генеральный план Ямникского сельского поселения»</w:t>
      </w:r>
      <w:r>
        <w:rPr>
          <w:rFonts w:eastAsia="Calibri"/>
          <w:sz w:val="28"/>
          <w:szCs w:val="28"/>
        </w:rPr>
        <w:t>;</w:t>
      </w:r>
    </w:p>
    <w:p w14:paraId="202FB2F0" w14:textId="77777777" w:rsidR="00D13115" w:rsidRPr="00C93687" w:rsidRDefault="00D13115" w:rsidP="00D13115">
      <w:pPr>
        <w:shd w:val="clear" w:color="auto" w:fill="FFFFFF"/>
        <w:rPr>
          <w:color w:val="000000"/>
          <w:sz w:val="28"/>
          <w:szCs w:val="28"/>
        </w:rPr>
      </w:pPr>
      <w:r>
        <w:rPr>
          <w:rFonts w:eastAsia="Calibri"/>
          <w:sz w:val="28"/>
          <w:szCs w:val="28"/>
        </w:rPr>
        <w:t xml:space="preserve">3. </w:t>
      </w:r>
      <w:r w:rsidRPr="00C93687">
        <w:rPr>
          <w:rFonts w:eastAsia="Calibri"/>
          <w:sz w:val="28"/>
          <w:szCs w:val="28"/>
        </w:rPr>
        <w:t>Опубликовать решение в Информационном Бюллетене Демянского муниципального округа и разместить на официальном сайте Администрации Демянского муниципального округа</w:t>
      </w:r>
      <w:r>
        <w:rPr>
          <w:rFonts w:eastAsia="Calibri"/>
          <w:sz w:val="28"/>
          <w:szCs w:val="28"/>
        </w:rPr>
        <w:t>, в федеральной государственной информационной системе территориального планирования в срок не превышающий пяти дней со дня утверждения.</w:t>
      </w:r>
    </w:p>
    <w:p w14:paraId="60F06CB7" w14:textId="77777777" w:rsidR="00D13115" w:rsidRPr="00C93687" w:rsidRDefault="00D13115" w:rsidP="00D13115">
      <w:pPr>
        <w:spacing w:line="240" w:lineRule="exact"/>
        <w:rPr>
          <w:b/>
          <w:sz w:val="28"/>
          <w:szCs w:val="28"/>
        </w:rPr>
      </w:pPr>
    </w:p>
    <w:p w14:paraId="028785EC" w14:textId="77777777" w:rsidR="00D13115" w:rsidRPr="00C93687" w:rsidRDefault="00D13115" w:rsidP="00D13115">
      <w:pPr>
        <w:spacing w:line="240" w:lineRule="exact"/>
        <w:rPr>
          <w:b/>
          <w:sz w:val="28"/>
          <w:szCs w:val="28"/>
        </w:rPr>
      </w:pPr>
    </w:p>
    <w:p w14:paraId="24294F41" w14:textId="77777777" w:rsidR="00D13115" w:rsidRPr="00C93687" w:rsidRDefault="00D13115" w:rsidP="00D13115">
      <w:pPr>
        <w:autoSpaceDE w:val="0"/>
        <w:autoSpaceDN w:val="0"/>
        <w:adjustRightInd w:val="0"/>
        <w:ind w:firstLine="540"/>
        <w:rPr>
          <w:sz w:val="28"/>
          <w:szCs w:val="28"/>
        </w:rPr>
      </w:pPr>
      <w:r w:rsidRPr="00C93687">
        <w:rPr>
          <w:sz w:val="28"/>
          <w:szCs w:val="28"/>
        </w:rPr>
        <w:t>Проект подготовил:</w:t>
      </w:r>
    </w:p>
    <w:p w14:paraId="5FD24402" w14:textId="77777777" w:rsidR="00D13115" w:rsidRPr="00C93687" w:rsidRDefault="00D13115" w:rsidP="00D13115">
      <w:pPr>
        <w:autoSpaceDE w:val="0"/>
        <w:autoSpaceDN w:val="0"/>
        <w:adjustRightInd w:val="0"/>
        <w:ind w:firstLine="540"/>
        <w:rPr>
          <w:sz w:val="28"/>
          <w:szCs w:val="28"/>
        </w:rPr>
      </w:pPr>
      <w:r>
        <w:rPr>
          <w:noProof/>
          <w:sz w:val="28"/>
          <w:szCs w:val="28"/>
        </w:rPr>
        <mc:AlternateContent>
          <mc:Choice Requires="wps">
            <w:drawing>
              <wp:anchor distT="0" distB="0" distL="114300" distR="114300" simplePos="0" relativeHeight="251659264" behindDoc="0" locked="0" layoutInCell="1" allowOverlap="1" wp14:anchorId="2B0CA9BB" wp14:editId="1FD82DEC">
                <wp:simplePos x="0" y="0"/>
                <wp:positionH relativeFrom="column">
                  <wp:posOffset>3148965</wp:posOffset>
                </wp:positionH>
                <wp:positionV relativeFrom="paragraph">
                  <wp:posOffset>-491490</wp:posOffset>
                </wp:positionV>
                <wp:extent cx="314325" cy="323850"/>
                <wp:effectExtent l="0" t="0" r="28575" b="19050"/>
                <wp:wrapNone/>
                <wp:docPr id="2" name="Овал 2"/>
                <wp:cNvGraphicFramePr/>
                <a:graphic xmlns:a="http://schemas.openxmlformats.org/drawingml/2006/main">
                  <a:graphicData uri="http://schemas.microsoft.com/office/word/2010/wordprocessingShape">
                    <wps:wsp>
                      <wps:cNvSpPr/>
                      <wps:spPr>
                        <a:xfrm>
                          <a:off x="0" y="0"/>
                          <a:ext cx="314325" cy="323850"/>
                        </a:xfrm>
                        <a:prstGeom prst="ellipse">
                          <a:avLst/>
                        </a:prstGeom>
                        <a:ln>
                          <a:solidFill>
                            <a:schemeClr val="bg1"/>
                          </a:solidFill>
                        </a:ln>
                      </wps:spPr>
                      <wps:style>
                        <a:lnRef idx="2">
                          <a:schemeClr val="accent1">
                            <a:shade val="50000"/>
                          </a:schemeClr>
                        </a:lnRef>
                        <a:fillRef idx="1001">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CA17F92" id="Овал 2" o:spid="_x0000_s1026" style="position:absolute;margin-left:247.95pt;margin-top:-38.7pt;width:24.75pt;height:2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7GPnQIAAHkFAAAOAAAAZHJzL2Uyb0RvYy54bWysVM1uEzEQviPxDpbvdH+SQIm6qaJWRUhV&#10;qWhRz47Xzlry2sZ2sgkPwzMgrrxEHomxvbuJaMUBkYPj8cx8M/PtzFxc7lqJtsw6oVWFi7McI6ao&#10;roVaV/jL482bc4ycJ6omUitW4T1z+HLx+tVFZ+as1I2WNbMIQJSbd6bCjfdmnmWONqwl7kwbpkDJ&#10;tW2JB9Gus9qSDtBbmZV5/jbrtK2N1ZQ5B6/XSYkXEZ9zRv0nzh3zSFYYcvPxtPFchTNbXJD52hLT&#10;CNqnQf4hi5YIBUFHqGviCdpY8QyqFdRqp7k/o7rNNOeCslgDVFPkf1Tz0BDDYi1AjjMjTe7/wdK7&#10;7b1Foq5wiZEiLXyiw/fDz8OPwy9UBnY64+Zg9GDubS85uIZSd9y24R+KQLvI6H5klO08ovA4KaaT&#10;coYRBdWknJzPIuPZ0dlY5z8w3aJwqTCTUhgXaiZzsr11HmKC9WAVnqUKp9NS1DdCyiiEbmFX0qIt&#10;ge+8Whchc/A7sQIpeGahnlRBvPm9ZAn1M+PAA+RcxuixA4+YhFKmfJFUDalZCjXL4TcEG7KIoaUC&#10;wIDMIckRu8jzHmMwTjgSoFPKvXnwZLF/R9/8b3kl59EjBtbKj86tUNq+BHASOdkPHCVmAkkrXe+h&#10;SaxO0+MMvRHwtW6J8/fEwrjAYMEK8J/g4FJ3Fdb9DaNG228vvQd76GLQYtTB+FXYfd0QyzCSHxX0&#10;9/tiOg3zGoXp7F0Jgj3VrE41atNeafjyBSwbQ+M12Hs5XLnV7RNsimWICiqiKMSuMPV2EK58Wguw&#10;ayhbLqMZzKgh/lY9GBrAA6uhFR93T8SavmU99PqdHkb1Wdsm2+Cp9HLjNRexp4+89nzDfMe+6XdR&#10;WCCncrQ6bszFbwAAAP//AwBQSwMEFAAGAAgAAAAhAGmz4vndAAAACwEAAA8AAABkcnMvZG93bnJl&#10;di54bWxMj8tuwjAQRfeV+g/WVOoOnCIHSoiDSh8fALRdm3iILWI7ik2S/n2nq7Kbx9GdM+V2ci0b&#10;sI82eAlP8wwY+jpo6xsJn8eP2TOwmJTXqg0eJfxghG11f1eqQofR73E4pIZRiI+FkmBS6grOY23Q&#10;qTgPHXranUPvVKK2b7ju1UjhruWLLFtyp6ynC0Z1+GqwvhyuToLNh7NKb87u8Ws3Hs0uvH8LIeXj&#10;w/SyAZZwSv8w/OmTOlTkdApXryNrJYh1viZUwmy1EsCIyEVOxYkmi6UAXpX89ofqFwAA//8DAFBL&#10;AQItABQABgAIAAAAIQC2gziS/gAAAOEBAAATAAAAAAAAAAAAAAAAAAAAAABbQ29udGVudF9UeXBl&#10;c10ueG1sUEsBAi0AFAAGAAgAAAAhADj9If/WAAAAlAEAAAsAAAAAAAAAAAAAAAAALwEAAF9yZWxz&#10;Ly5yZWxzUEsBAi0AFAAGAAgAAAAhAE1bsY+dAgAAeQUAAA4AAAAAAAAAAAAAAAAALgIAAGRycy9l&#10;Mm9Eb2MueG1sUEsBAi0AFAAGAAgAAAAhAGmz4vndAAAACwEAAA8AAAAAAAAAAAAAAAAA9wQAAGRy&#10;cy9kb3ducmV2LnhtbFBLBQYAAAAABAAEAPMAAAABBgAAAAA=&#10;" fillcolor="white [2993]" strokecolor="white [3212]" strokeweight="1.25pt"/>
            </w:pict>
          </mc:Fallback>
        </mc:AlternateContent>
      </w:r>
    </w:p>
    <w:p w14:paraId="2087F7F1" w14:textId="77777777" w:rsidR="00D13115" w:rsidRDefault="00D13115" w:rsidP="00D13115">
      <w:pPr>
        <w:spacing w:line="240" w:lineRule="exact"/>
        <w:rPr>
          <w:b/>
          <w:sz w:val="28"/>
          <w:szCs w:val="28"/>
        </w:rPr>
      </w:pPr>
      <w:r w:rsidRPr="00C93687">
        <w:rPr>
          <w:b/>
          <w:sz w:val="28"/>
          <w:szCs w:val="28"/>
        </w:rPr>
        <w:t>Начальник управления</w:t>
      </w:r>
      <w:r>
        <w:rPr>
          <w:b/>
          <w:sz w:val="28"/>
          <w:szCs w:val="28"/>
        </w:rPr>
        <w:t xml:space="preserve"> </w:t>
      </w:r>
    </w:p>
    <w:p w14:paraId="1B3F8BA8" w14:textId="77777777" w:rsidR="00D13115" w:rsidRPr="00C93687" w:rsidRDefault="00D13115" w:rsidP="00D13115">
      <w:pPr>
        <w:spacing w:line="240" w:lineRule="exact"/>
        <w:rPr>
          <w:b/>
          <w:sz w:val="28"/>
          <w:szCs w:val="28"/>
        </w:rPr>
      </w:pPr>
      <w:r>
        <w:rPr>
          <w:b/>
          <w:sz w:val="28"/>
          <w:szCs w:val="28"/>
        </w:rPr>
        <w:t xml:space="preserve">строительства и ЖКХ    </w:t>
      </w:r>
      <w:r w:rsidRPr="00C93687">
        <w:rPr>
          <w:b/>
          <w:sz w:val="28"/>
          <w:szCs w:val="28"/>
        </w:rPr>
        <w:t xml:space="preserve">                      </w:t>
      </w:r>
      <w:r>
        <w:rPr>
          <w:b/>
          <w:sz w:val="28"/>
          <w:szCs w:val="28"/>
        </w:rPr>
        <w:t xml:space="preserve">                             </w:t>
      </w:r>
      <w:proofErr w:type="spellStart"/>
      <w:r>
        <w:rPr>
          <w:b/>
          <w:sz w:val="28"/>
          <w:szCs w:val="28"/>
        </w:rPr>
        <w:t>О.К.Миронова</w:t>
      </w:r>
      <w:proofErr w:type="spellEnd"/>
    </w:p>
    <w:p w14:paraId="6FDD5ADC" w14:textId="77777777" w:rsidR="00D13115" w:rsidRPr="00C93687" w:rsidRDefault="00D13115" w:rsidP="00D13115">
      <w:pPr>
        <w:spacing w:line="240" w:lineRule="exact"/>
        <w:rPr>
          <w:b/>
          <w:sz w:val="28"/>
          <w:szCs w:val="28"/>
        </w:rPr>
      </w:pPr>
    </w:p>
    <w:p w14:paraId="19F397EB" w14:textId="77777777" w:rsidR="00D13115" w:rsidRPr="00C93687" w:rsidRDefault="00D13115" w:rsidP="00D13115">
      <w:pPr>
        <w:rPr>
          <w:b/>
          <w:sz w:val="28"/>
          <w:szCs w:val="28"/>
        </w:rPr>
      </w:pPr>
    </w:p>
    <w:p w14:paraId="3117DEB9" w14:textId="77777777" w:rsidR="00D13115" w:rsidRPr="00C93687" w:rsidRDefault="00D13115" w:rsidP="00D13115">
      <w:pPr>
        <w:spacing w:after="160" w:line="254" w:lineRule="auto"/>
        <w:rPr>
          <w:rFonts w:eastAsia="Calibri"/>
          <w:sz w:val="28"/>
          <w:szCs w:val="28"/>
          <w:lang w:eastAsia="en-US"/>
        </w:rPr>
      </w:pPr>
      <w:r w:rsidRPr="00C93687">
        <w:rPr>
          <w:rFonts w:eastAsia="Calibri"/>
          <w:sz w:val="28"/>
          <w:szCs w:val="28"/>
        </w:rPr>
        <w:t xml:space="preserve"> К</w:t>
      </w:r>
      <w:r w:rsidRPr="00C93687">
        <w:rPr>
          <w:rFonts w:eastAsia="Calibri"/>
          <w:sz w:val="28"/>
          <w:szCs w:val="28"/>
          <w:lang w:eastAsia="en-US"/>
        </w:rPr>
        <w:t>оррупциогенных факторов и факторов, способствующих проявлению коррупции, в данном проекте решения не выявлено.</w:t>
      </w:r>
    </w:p>
    <w:p w14:paraId="7BC83C90" w14:textId="77777777" w:rsidR="00D13115" w:rsidRPr="00C93687" w:rsidRDefault="00D13115" w:rsidP="00D13115">
      <w:pPr>
        <w:spacing w:after="160" w:line="254" w:lineRule="auto"/>
        <w:rPr>
          <w:rFonts w:eastAsia="Calibri"/>
          <w:sz w:val="28"/>
          <w:szCs w:val="28"/>
          <w:lang w:eastAsia="en-US"/>
        </w:rPr>
      </w:pPr>
      <w:r w:rsidRPr="00C93687">
        <w:rPr>
          <w:rFonts w:eastAsia="Calibri"/>
          <w:sz w:val="28"/>
          <w:szCs w:val="28"/>
          <w:lang w:eastAsia="en-US"/>
        </w:rPr>
        <w:t xml:space="preserve">                                                                                        </w:t>
      </w:r>
    </w:p>
    <w:p w14:paraId="4BC86CF4" w14:textId="77777777" w:rsidR="00D13115" w:rsidRPr="00713EEA" w:rsidRDefault="00D13115" w:rsidP="00D13115">
      <w:pPr>
        <w:spacing w:line="240" w:lineRule="exact"/>
        <w:rPr>
          <w:b/>
          <w:sz w:val="28"/>
          <w:szCs w:val="28"/>
        </w:rPr>
        <w:sectPr w:rsidR="00D13115" w:rsidRPr="00713EEA" w:rsidSect="00D13115">
          <w:headerReference w:type="default" r:id="rId9"/>
          <w:pgSz w:w="11906" w:h="16838"/>
          <w:pgMar w:top="1134" w:right="567" w:bottom="992" w:left="1701" w:header="397" w:footer="397" w:gutter="0"/>
          <w:pgNumType w:start="1"/>
          <w:cols w:space="720"/>
          <w:noEndnote/>
          <w:titlePg/>
          <w:docGrid w:linePitch="326"/>
        </w:sectPr>
      </w:pPr>
    </w:p>
    <w:p w14:paraId="6230271D" w14:textId="44F575BA" w:rsidR="006300A9" w:rsidRDefault="005D0F2B" w:rsidP="00073269">
      <w:pPr>
        <w:ind w:firstLine="0"/>
        <w:jc w:val="center"/>
      </w:pPr>
      <w:r>
        <w:rPr>
          <w:noProof/>
          <w:szCs w:val="24"/>
        </w:rPr>
        <w:lastRenderedPageBreak/>
        <mc:AlternateContent>
          <mc:Choice Requires="wps">
            <w:drawing>
              <wp:anchor distT="0" distB="0" distL="114300" distR="114300" simplePos="0" relativeHeight="251668480" behindDoc="0" locked="0" layoutInCell="1" allowOverlap="1" wp14:anchorId="48B506F2" wp14:editId="1573AF88">
                <wp:simplePos x="0" y="0"/>
                <wp:positionH relativeFrom="column">
                  <wp:posOffset>2901315</wp:posOffset>
                </wp:positionH>
                <wp:positionV relativeFrom="paragraph">
                  <wp:posOffset>-320040</wp:posOffset>
                </wp:positionV>
                <wp:extent cx="762000" cy="371475"/>
                <wp:effectExtent l="0" t="0" r="19050" b="28575"/>
                <wp:wrapNone/>
                <wp:docPr id="10" name="Овал 10"/>
                <wp:cNvGraphicFramePr/>
                <a:graphic xmlns:a="http://schemas.openxmlformats.org/drawingml/2006/main">
                  <a:graphicData uri="http://schemas.microsoft.com/office/word/2010/wordprocessingShape">
                    <wps:wsp>
                      <wps:cNvSpPr/>
                      <wps:spPr>
                        <a:xfrm>
                          <a:off x="0" y="0"/>
                          <a:ext cx="762000" cy="371475"/>
                        </a:xfrm>
                        <a:prstGeom prst="ellipse">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29ABF91" id="Овал 10" o:spid="_x0000_s1026" style="position:absolute;margin-left:228.45pt;margin-top:-25.2pt;width:60pt;height:29.2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tjhgIAAFUFAAAOAAAAZHJzL2Uyb0RvYy54bWysVM1uEzEQviPxDpbvdLMhbSDqpopSBSFV&#10;bUSLena8dmLh9RjbySY8DM+AuPISeSTG3s0m0JwQF9vjmfnmf65vtpUmG+G8AlPQ/KJHiTAcSmWW&#10;Bf38NHvzjhIfmCmZBiMKuhOe3oxfv7qu7Uj0YQW6FI4giPGj2hZ0FYIdZZnnK1ExfwFWGGRKcBUL&#10;SLplVjpWI3qls36vd5XV4ErrgAvv8fe2YdJxwpdS8PAgpReB6IKibyGdLp2LeGbjazZaOmZXirdu&#10;sH/womLKoNEO6pYFRtZOvYCqFHfgQYYLDlUGUiouUgwYTd77K5rHFbMixYLJ8bZLk/9/sPx+M3dE&#10;lVg7TI9hFdZo/33/c/9j/4vgF+antn6EYo927lrK4zMGu5WuijeGQbYpp7sup2IbCMfP4RWWCaE5&#10;st4O88HwMmJmR2XrfPggoCLxUVChtbI+Rs1GbHPnQyN9kIrf2sTTg1blTGmdiNgvYqod2TCs9GKZ&#10;t1ZOpNBm1MxiPE0E6RV2WjSon4TETKDP/WQ99eARk3EuTLhqcbVB6agm0YNOMT+nqMPBmVY2qonU&#10;m51i75zinxY7jWQVTOiUK2XAnQMov3SWG/lD9E3MMfwFlDtsAAfNZHjLZwrrcMd8mDOHo4Clw/EO&#10;D3hIDXVBoX1RsgL37dx/lMcORS4lNY5WQf3XNXOCEv3RYO++zweDOIuJGFwO+0i4U87ilGPW1RSw&#10;pjkuEsvTM8oHfXhKB9UzboFJtIosZjjaLigP7kBMQzPyuEe4mEySGM6fZeHOPFoewWNWY5M9bZ+Z&#10;s20zBuzieziM4YuGbGSjpoHJOoBUqVuPeW3zjbObWr7dM3E5nNJJ6rgNx78BAAD//wMAUEsDBBQA&#10;BgAIAAAAIQCBR6dr3wAAAAkBAAAPAAAAZHJzL2Rvd25yZXYueG1sTI/BasJAEIbvhb7DMoXedGMx&#10;RmMmUgqlUC/VSqG3NTsmobuzIbua9O27nuxxZj7++f5iM1ojLtT71jHCbJqAIK6cbrlGOHy+TpYg&#10;fFCslXFMCL/kYVPe3xUq127gHV32oRYxhH2uEJoQulxKXzVklZ+6jjjeTq63KsSxr6Xu1RDDrZFP&#10;SbKQVrUcPzSqo5eGqp/92SK8fe+MeT/p7Ue2HbJ6GL8yPljEx4fxeQ0i0BhuMFz1ozqU0enozqy9&#10;MAjzdLGKKMIkTeYgIpFm180RYTkDWRbyf4PyDwAA//8DAFBLAQItABQABgAIAAAAIQC2gziS/gAA&#10;AOEBAAATAAAAAAAAAAAAAAAAAAAAAABbQ29udGVudF9UeXBlc10ueG1sUEsBAi0AFAAGAAgAAAAh&#10;ADj9If/WAAAAlAEAAAsAAAAAAAAAAAAAAAAALwEAAF9yZWxzLy5yZWxzUEsBAi0AFAAGAAgAAAAh&#10;APf5a2OGAgAAVQUAAA4AAAAAAAAAAAAAAAAALgIAAGRycy9lMm9Eb2MueG1sUEsBAi0AFAAGAAgA&#10;AAAhAIFHp2vfAAAACQEAAA8AAAAAAAAAAAAAAAAA4AQAAGRycy9kb3ducmV2LnhtbFBLBQYAAAAA&#10;BAAEAPMAAADsBQAAAAA=&#10;" fillcolor="white [3201]" strokecolor="white [3212]" strokeweight="1.25pt"/>
            </w:pict>
          </mc:Fallback>
        </mc:AlternateContent>
      </w:r>
      <w:bookmarkEnd w:id="0"/>
      <w:bookmarkEnd w:id="1"/>
      <w:bookmarkEnd w:id="2"/>
      <w:bookmarkEnd w:id="3"/>
    </w:p>
    <w:p w14:paraId="49AF86CD" w14:textId="5EF5CF26" w:rsidR="00D13115" w:rsidRDefault="005D0F2B" w:rsidP="006300A9">
      <w:pPr>
        <w:pStyle w:val="aff6"/>
        <w:rPr>
          <w:lang w:val="ru-RU"/>
        </w:rPr>
      </w:pPr>
      <w:r>
        <w:rPr>
          <w:noProof/>
          <w:lang w:val="ru-RU" w:eastAsia="ru-RU" w:bidi="ar-SA"/>
        </w:rPr>
        <mc:AlternateContent>
          <mc:Choice Requires="wps">
            <w:drawing>
              <wp:anchor distT="0" distB="0" distL="114300" distR="114300" simplePos="0" relativeHeight="251665408" behindDoc="0" locked="0" layoutInCell="1" allowOverlap="1" wp14:anchorId="1718D2E1" wp14:editId="1CB9F9C8">
                <wp:simplePos x="0" y="0"/>
                <wp:positionH relativeFrom="column">
                  <wp:posOffset>1233170</wp:posOffset>
                </wp:positionH>
                <wp:positionV relativeFrom="paragraph">
                  <wp:posOffset>-775335</wp:posOffset>
                </wp:positionV>
                <wp:extent cx="3819525" cy="438150"/>
                <wp:effectExtent l="0" t="0" r="28575" b="19050"/>
                <wp:wrapNone/>
                <wp:docPr id="3" name="Прямоугольник 3"/>
                <wp:cNvGraphicFramePr/>
                <a:graphic xmlns:a="http://schemas.openxmlformats.org/drawingml/2006/main">
                  <a:graphicData uri="http://schemas.microsoft.com/office/word/2010/wordprocessingShape">
                    <wps:wsp>
                      <wps:cNvSpPr/>
                      <wps:spPr>
                        <a:xfrm>
                          <a:off x="0" y="0"/>
                          <a:ext cx="3819525" cy="438150"/>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491232" id="Прямоугольник 3" o:spid="_x0000_s1026" style="position:absolute;margin-left:97.1pt;margin-top:-61.05pt;width:300.75pt;height:34.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RjVoQIAAGMFAAAOAAAAZHJzL2Uyb0RvYy54bWysVM1uEzEQviPxDpbvdLNpUtqomypqVYRU&#10;lYoW9ex47WSF12Ns548TElckHoGH4IL46TNs3oixd7MJJSfExTuzM9/8z5yeLUtF5sK6AnRG04MO&#10;JUJzyAs9yeibu8tnx5Q4z3TOFGiR0ZVw9Gz49MnpwgxEF6agcmEJGtFusDAZnXpvBkni+FSUzB2A&#10;ERqFEmzJPLJ2kuSWLdB6qZJup3OULMDmxgIXzuHfi1pIh9G+lIL7V1I64YnKKMbm42vjOw5vMjxl&#10;g4llZlrwJgz2D1GUrNDotDV1wTwjM1v8ZaosuAUH0h9wKBOQsuAi5oDZpJ1H2dxOmRExFyyOM22Z&#10;3P8zy6/nN5YUeUYPKdGsxBZVX9Yf1p+rn9XD+mP1tXqofqw/Vb+qb9V3chjqtTBugLBbc2MbziEZ&#10;kl9KW4YvpkWWscartsZi6QnHn4fH6Um/26eEo6yHXD82IdmijXX+hYCSBCKjFnsYS8vmV86jR1Td&#10;qARnSofXgSryy0KpyITpEefKkjnDvo8naYgbcTtayAVkErKp44+UXylRW30tJNYFI+5G73EitzYZ&#10;50L7o8au0qgdYBIjaIHpPqDym2Aa3QATcVJbYGcf8E+PLSJ6Be1bcFlosPsM5G9bz7X+Jvs655D+&#10;GPIVjoOFek+c4ZcFNuGKOX/DLC4GrhAuu3+Fj1SwyCg0FCVTsO/3/Q/6OK8opWSBi5ZR927GrKBE&#10;vdQ4ySdprxc2MzK9/vMuMnZXMt6V6Fl5DtjTFM+K4ZEM+l5tSGmhvMebMApeUcQ0R98Z5d5umHNf&#10;HwC8KlyMRlENt9Ewf6VvDQ/GQ1XDkN0t75k1zSR6nOFr2CwlGzwayFo3IDWMZh5kEad1W9em3rjJ&#10;cRibqxNOxS4ftba3cfgbAAD//wMAUEsDBBQABgAIAAAAIQBUmHEE4AAAAAwBAAAPAAAAZHJzL2Rv&#10;d25yZXYueG1sTI/dToNAEEbvTXyHzZh407QLaH9AlsaYmHiFFvsAW3YEIjtL2KWlb+94pZffzMk3&#10;Z/L9bHtxxtF3jhTEqwgEUu1MR42C4+frcgfCB01G945QwRU97Ivbm1xnxl3ogOcqNIJLyGdaQRvC&#10;kEnp6xat9is3IPHuy41WB45jI82oL1xue5lE0UZa3RFfaPWALy3W39VkFVTB4cZ/lO84lG6xeDuU&#10;4ZpOSt3fzc9PIALO4Q+GX31Wh4KdTm4i40XPOX1MGFWwjJMkBsHINl1vQZx4tH6IQRa5/P9E8QMA&#10;AP//AwBQSwECLQAUAAYACAAAACEAtoM4kv4AAADhAQAAEwAAAAAAAAAAAAAAAAAAAAAAW0NvbnRl&#10;bnRfVHlwZXNdLnhtbFBLAQItABQABgAIAAAAIQA4/SH/1gAAAJQBAAALAAAAAAAAAAAAAAAAAC8B&#10;AABfcmVscy8ucmVsc1BLAQItABQABgAIAAAAIQAC8RjVoQIAAGMFAAAOAAAAAAAAAAAAAAAAAC4C&#10;AABkcnMvZTJvRG9jLnhtbFBLAQItABQABgAIAAAAIQBUmHEE4AAAAAwBAAAPAAAAAAAAAAAAAAAA&#10;APsEAABkcnMvZG93bnJldi54bWxQSwUGAAAAAAQABADzAAAACAYAAAAA&#10;" fillcolor="white [3201]" strokecolor="white [3212]" strokeweight="1.25pt"/>
            </w:pict>
          </mc:Fallback>
        </mc:AlternateContent>
      </w:r>
    </w:p>
    <w:p w14:paraId="6DD351FE" w14:textId="77777777" w:rsidR="00D13115" w:rsidRDefault="00D13115" w:rsidP="006300A9">
      <w:pPr>
        <w:pStyle w:val="aff6"/>
        <w:rPr>
          <w:lang w:val="ru-RU"/>
        </w:rPr>
      </w:pPr>
    </w:p>
    <w:p w14:paraId="03FFE994" w14:textId="77777777" w:rsidR="00D13115" w:rsidRPr="005554A9" w:rsidRDefault="00D13115" w:rsidP="00D13115">
      <w:pPr>
        <w:jc w:val="center"/>
        <w:rPr>
          <w:b/>
          <w:caps/>
          <w:sz w:val="28"/>
          <w:szCs w:val="28"/>
        </w:rPr>
      </w:pPr>
      <w:r>
        <w:rPr>
          <w:b/>
          <w:caps/>
          <w:noProof/>
          <w:sz w:val="28"/>
          <w:szCs w:val="28"/>
        </w:rPr>
        <mc:AlternateContent>
          <mc:Choice Requires="wps">
            <w:drawing>
              <wp:anchor distT="0" distB="0" distL="114300" distR="114300" simplePos="0" relativeHeight="251662336" behindDoc="0" locked="0" layoutInCell="1" allowOverlap="1" wp14:anchorId="6B868D48" wp14:editId="23E6EC0F">
                <wp:simplePos x="0" y="0"/>
                <wp:positionH relativeFrom="column">
                  <wp:posOffset>-233680</wp:posOffset>
                </wp:positionH>
                <wp:positionV relativeFrom="paragraph">
                  <wp:posOffset>-899160</wp:posOffset>
                </wp:positionV>
                <wp:extent cx="6619875" cy="857250"/>
                <wp:effectExtent l="0" t="0" r="28575" b="19050"/>
                <wp:wrapNone/>
                <wp:docPr id="6" name="Прямоугольник 6"/>
                <wp:cNvGraphicFramePr/>
                <a:graphic xmlns:a="http://schemas.openxmlformats.org/drawingml/2006/main">
                  <a:graphicData uri="http://schemas.microsoft.com/office/word/2010/wordprocessingShape">
                    <wps:wsp>
                      <wps:cNvSpPr/>
                      <wps:spPr>
                        <a:xfrm>
                          <a:off x="0" y="0"/>
                          <a:ext cx="6619875" cy="857250"/>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301B50" id="Прямоугольник 6" o:spid="_x0000_s1026" style="position:absolute;margin-left:-18.4pt;margin-top:-70.8pt;width:521.25pt;height:6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tCowIAAGMFAAAOAAAAZHJzL2Uyb0RvYy54bWysVM1uEzEQviPxDpbvdLNRm7ZRN1XUqgip&#10;aitS1LPjtZMVXo+xnT9OSFyReAQeggvip8+weSPG3s0mlJwQF69nZ7758zdzdr4sFZkL6wrQGU0P&#10;OpQIzSEv9CSjb+6vXpxQ4jzTOVOgRUZXwtHzwfNnZwvTF12YgsqFJehEu/7CZHTqveknieNTUTJ3&#10;AEZoVEqwJfMo2kmSW7ZA76VKup1OL1mAzY0FLpzDv5e1kg6ifykF97dSOuGJyijm5uNp4zkOZzI4&#10;Y/2JZWZa8CYN9g9ZlKzQGLR1dck8IzNb/OWqLLgFB9IfcCgTkLLgItaA1aSdJ9WMpsyIWAs2x5m2&#10;Te7/ueU38ztLijyjPUo0K/GJqi/rD+vP1c/qcf2x+lo9Vj/Wn6pf1bfqO+mFfi2M6yNsZO5sIzm8&#10;huKX0pbhi2WRZezxqu2xWHrC8Wevl56eHB9RwlF3cnTcPYqPkGzRxjr/UkBJwiWjFt8wtpbNr53H&#10;iGi6MQnBlA6nA1XkV4VSUQjsERfKkjnDdx9P0pA34nasUArIJFRT5x9vfqVE7fW1kNgXzLgbo0dG&#10;bn0yzoX2sR/RE1oHmMQMWmC6D6j8JpnGNsBEZGoL7OwD/hmxRcSooH0LLgsNdp+D/G0bubbfVF/X&#10;HMofQ75COlio58QZflXgI1wz5++YxcHAEcJh97d4SAWLjEJzo2QK9v2+/8Ee+YpaShY4aBl172bM&#10;CkrUK41MPk0PD8NkRuEQCYGC3dWMdzV6Vl4AvmmKa8XweA32Xm2u0kL5gDthGKKiimmOsTPKvd0I&#10;F75eALhVuBgOoxlOo2H+Wo8MD85DVwPJ7pcPzJqGiR45fAOboWT9J4SsbQNSw3DmQRaRrdu+Nv3G&#10;SY5kbLZOWBW7crTa7sbBbwAAAP//AwBQSwMEFAAGAAgAAAAhAB8OsPzgAAAADAEAAA8AAABkcnMv&#10;ZG93bnJldi54bWxMj81OwzAQhO9IvIO1SFyq1gk/bglxKoSExCmlgQdw4yWJiO0o3rTp27M9wW13&#10;djTzbb6dXS+OOMYueA3pKgGBvg62842Gr8+35QZEJOOt6YNHDWeMsC2ur3KT2XDyezxW1AgO8TEz&#10;GlqiIZMy1i06E1dhQM+37zA6Q7yOjbSjOXG46+VdkijpTOe5oTUDvrZY/1ST01BRQBU/yh0OZVgs&#10;3vclnZ8mrW9v5pdnEIQz/Znhgs/oUDDTIUzeRtFrWN4rRice0odUgbhYkuRxDeLAmlIgi1z+f6L4&#10;BQAA//8DAFBLAQItABQABgAIAAAAIQC2gziS/gAAAOEBAAATAAAAAAAAAAAAAAAAAAAAAABbQ29u&#10;dGVudF9UeXBlc10ueG1sUEsBAi0AFAAGAAgAAAAhADj9If/WAAAAlAEAAAsAAAAAAAAAAAAAAAAA&#10;LwEAAF9yZWxzLy5yZWxzUEsBAi0AFAAGAAgAAAAhAH4MS0KjAgAAYwUAAA4AAAAAAAAAAAAAAAAA&#10;LgIAAGRycy9lMm9Eb2MueG1sUEsBAi0AFAAGAAgAAAAhAB8OsPzgAAAADAEAAA8AAAAAAAAAAAAA&#10;AAAA/QQAAGRycy9kb3ducmV2LnhtbFBLBQYAAAAABAAEAPMAAAAKBgAAAAA=&#10;" fillcolor="white [3201]" strokecolor="white [3212]" strokeweight="1.25pt"/>
            </w:pict>
          </mc:Fallback>
        </mc:AlternateContent>
      </w:r>
      <w:r w:rsidRPr="005554A9">
        <w:rPr>
          <w:b/>
          <w:caps/>
          <w:sz w:val="28"/>
          <w:szCs w:val="28"/>
        </w:rPr>
        <w:t>лист согласования</w:t>
      </w:r>
    </w:p>
    <w:p w14:paraId="0BB09455" w14:textId="77777777" w:rsidR="00D13115" w:rsidRPr="005554A9" w:rsidRDefault="00D13115" w:rsidP="00D13115">
      <w:pPr>
        <w:jc w:val="center"/>
        <w:rPr>
          <w:b/>
          <w:sz w:val="28"/>
          <w:szCs w:val="28"/>
        </w:rPr>
      </w:pPr>
    </w:p>
    <w:p w14:paraId="103731E3" w14:textId="77777777" w:rsidR="00D13115" w:rsidRPr="005554A9" w:rsidRDefault="00D13115" w:rsidP="00D13115">
      <w:pPr>
        <w:jc w:val="center"/>
        <w:rPr>
          <w:sz w:val="28"/>
          <w:szCs w:val="28"/>
        </w:rPr>
      </w:pPr>
      <w:r w:rsidRPr="005554A9">
        <w:rPr>
          <w:sz w:val="28"/>
          <w:szCs w:val="28"/>
        </w:rPr>
        <w:t>Решение Думы     от _______ № _____</w:t>
      </w:r>
    </w:p>
    <w:p w14:paraId="30817D00" w14:textId="77777777" w:rsidR="00D13115" w:rsidRDefault="00D13115" w:rsidP="00D13115">
      <w:pPr>
        <w:jc w:val="center"/>
        <w:rPr>
          <w:sz w:val="28"/>
          <w:szCs w:val="28"/>
        </w:rPr>
      </w:pPr>
      <w:r w:rsidRPr="005554A9">
        <w:rPr>
          <w:sz w:val="28"/>
          <w:szCs w:val="28"/>
        </w:rPr>
        <w:t>(вид документа)</w:t>
      </w:r>
    </w:p>
    <w:p w14:paraId="72A530EE" w14:textId="77777777" w:rsidR="00D13115" w:rsidRPr="005554A9" w:rsidRDefault="00D13115" w:rsidP="00D13115">
      <w:pPr>
        <w:jc w:val="center"/>
        <w:rPr>
          <w:sz w:val="28"/>
          <w:szCs w:val="28"/>
        </w:rPr>
      </w:pPr>
    </w:p>
    <w:tbl>
      <w:tblPr>
        <w:tblW w:w="9510" w:type="dxa"/>
        <w:tblLayout w:type="fixed"/>
        <w:tblLook w:val="04A0" w:firstRow="1" w:lastRow="0" w:firstColumn="1" w:lastColumn="0" w:noHBand="0" w:noVBand="1"/>
      </w:tblPr>
      <w:tblGrid>
        <w:gridCol w:w="2128"/>
        <w:gridCol w:w="4101"/>
        <w:gridCol w:w="2832"/>
        <w:gridCol w:w="404"/>
        <w:gridCol w:w="45"/>
      </w:tblGrid>
      <w:tr w:rsidR="00D13115" w14:paraId="4E6C535A" w14:textId="77777777" w:rsidTr="00D13115">
        <w:trPr>
          <w:gridAfter w:val="1"/>
          <w:wAfter w:w="45" w:type="dxa"/>
          <w:cantSplit/>
          <w:trHeight w:val="935"/>
        </w:trPr>
        <w:tc>
          <w:tcPr>
            <w:tcW w:w="9465" w:type="dxa"/>
            <w:gridSpan w:val="4"/>
          </w:tcPr>
          <w:p w14:paraId="63A1BA13" w14:textId="41CC651A" w:rsidR="00D13115" w:rsidRPr="00413539" w:rsidRDefault="00125A55" w:rsidP="00D13115">
            <w:pPr>
              <w:spacing w:line="240" w:lineRule="exact"/>
              <w:jc w:val="center"/>
              <w:rPr>
                <w:b/>
                <w:sz w:val="28"/>
                <w:szCs w:val="28"/>
                <w:lang w:eastAsia="en-US"/>
              </w:rPr>
            </w:pPr>
            <w:r w:rsidRPr="00C93687">
              <w:rPr>
                <w:b/>
                <w:bCs/>
                <w:color w:val="000000"/>
                <w:sz w:val="28"/>
                <w:szCs w:val="28"/>
              </w:rPr>
              <w:t xml:space="preserve">Об утверждении </w:t>
            </w:r>
            <w:r>
              <w:rPr>
                <w:b/>
                <w:bCs/>
                <w:color w:val="000000"/>
                <w:sz w:val="28"/>
                <w:szCs w:val="28"/>
              </w:rPr>
              <w:t>Генерального плана Демянского муниципального округа</w:t>
            </w:r>
            <w:r w:rsidRPr="00C93687">
              <w:rPr>
                <w:b/>
                <w:sz w:val="28"/>
                <w:szCs w:val="28"/>
              </w:rPr>
              <w:t xml:space="preserve"> </w:t>
            </w:r>
            <w:r w:rsidRPr="00C93687">
              <w:rPr>
                <w:b/>
                <w:sz w:val="20"/>
                <w:szCs w:val="20"/>
              </w:rPr>
              <w:t xml:space="preserve"> </w:t>
            </w:r>
            <w:r w:rsidR="00D13115" w:rsidRPr="00C93687">
              <w:rPr>
                <w:b/>
                <w:sz w:val="20"/>
                <w:szCs w:val="20"/>
              </w:rPr>
              <w:t xml:space="preserve"> </w:t>
            </w:r>
          </w:p>
        </w:tc>
      </w:tr>
      <w:tr w:rsidR="00D13115" w:rsidRPr="005554A9" w14:paraId="56FB74BB" w14:textId="77777777" w:rsidTr="00D13115">
        <w:tblPrEx>
          <w:tblLook w:val="00A0" w:firstRow="1" w:lastRow="0" w:firstColumn="1" w:lastColumn="0" w:noHBand="0" w:noVBand="0"/>
        </w:tblPrEx>
        <w:trPr>
          <w:cantSplit/>
          <w:trHeight w:val="381"/>
        </w:trPr>
        <w:tc>
          <w:tcPr>
            <w:tcW w:w="9510" w:type="dxa"/>
            <w:gridSpan w:val="5"/>
          </w:tcPr>
          <w:p w14:paraId="2CC6857A" w14:textId="77777777" w:rsidR="00D13115" w:rsidRPr="005554A9" w:rsidRDefault="00D13115" w:rsidP="00D13115">
            <w:pPr>
              <w:rPr>
                <w:b/>
                <w:sz w:val="28"/>
                <w:szCs w:val="28"/>
              </w:rPr>
            </w:pPr>
            <w:bookmarkStart w:id="4" w:name="_GoBack"/>
            <w:bookmarkEnd w:id="4"/>
          </w:p>
        </w:tc>
      </w:tr>
      <w:tr w:rsidR="00D13115" w:rsidRPr="005554A9" w14:paraId="2BC47CEC" w14:textId="77777777" w:rsidTr="00D13115">
        <w:tblPrEx>
          <w:tblLook w:val="00A0" w:firstRow="1" w:lastRow="0" w:firstColumn="1" w:lastColumn="0" w:noHBand="0" w:noVBand="0"/>
        </w:tblPrEx>
        <w:trPr>
          <w:gridAfter w:val="2"/>
          <w:wAfter w:w="449" w:type="dxa"/>
        </w:trPr>
        <w:tc>
          <w:tcPr>
            <w:tcW w:w="2128" w:type="dxa"/>
            <w:tcBorders>
              <w:top w:val="single" w:sz="4" w:space="0" w:color="auto"/>
              <w:left w:val="single" w:sz="4" w:space="0" w:color="auto"/>
              <w:bottom w:val="single" w:sz="4" w:space="0" w:color="auto"/>
              <w:right w:val="single" w:sz="4" w:space="0" w:color="auto"/>
            </w:tcBorders>
            <w:hideMark/>
          </w:tcPr>
          <w:p w14:paraId="07BA1ADB" w14:textId="77777777" w:rsidR="00D13115" w:rsidRPr="005554A9" w:rsidRDefault="00D13115" w:rsidP="00D13115">
            <w:pPr>
              <w:rPr>
                <w:sz w:val="28"/>
                <w:szCs w:val="28"/>
              </w:rPr>
            </w:pPr>
            <w:r w:rsidRPr="005554A9">
              <w:rPr>
                <w:sz w:val="28"/>
                <w:szCs w:val="28"/>
              </w:rPr>
              <w:t>Дата поступления на согласование, подпись</w:t>
            </w:r>
          </w:p>
        </w:tc>
        <w:tc>
          <w:tcPr>
            <w:tcW w:w="4101" w:type="dxa"/>
            <w:tcBorders>
              <w:top w:val="single" w:sz="4" w:space="0" w:color="auto"/>
              <w:left w:val="single" w:sz="4" w:space="0" w:color="auto"/>
              <w:bottom w:val="single" w:sz="4" w:space="0" w:color="auto"/>
              <w:right w:val="single" w:sz="4" w:space="0" w:color="auto"/>
            </w:tcBorders>
            <w:hideMark/>
          </w:tcPr>
          <w:p w14:paraId="09A4ECC6" w14:textId="77777777" w:rsidR="00D13115" w:rsidRPr="005554A9" w:rsidRDefault="00D13115" w:rsidP="00D13115">
            <w:pPr>
              <w:rPr>
                <w:sz w:val="28"/>
                <w:szCs w:val="28"/>
              </w:rPr>
            </w:pPr>
            <w:r w:rsidRPr="005554A9">
              <w:rPr>
                <w:sz w:val="28"/>
                <w:szCs w:val="28"/>
              </w:rPr>
              <w:t>Наименование должности, инициалы и фамилия руководителя, с которым согласуется проект документа</w:t>
            </w:r>
          </w:p>
        </w:tc>
        <w:tc>
          <w:tcPr>
            <w:tcW w:w="2832" w:type="dxa"/>
            <w:tcBorders>
              <w:top w:val="single" w:sz="4" w:space="0" w:color="auto"/>
              <w:left w:val="single" w:sz="4" w:space="0" w:color="auto"/>
              <w:bottom w:val="single" w:sz="4" w:space="0" w:color="auto"/>
              <w:right w:val="single" w:sz="4" w:space="0" w:color="auto"/>
            </w:tcBorders>
            <w:hideMark/>
          </w:tcPr>
          <w:p w14:paraId="171C17A9" w14:textId="77777777" w:rsidR="00D13115" w:rsidRPr="005554A9" w:rsidRDefault="00D13115" w:rsidP="00D13115">
            <w:pPr>
              <w:rPr>
                <w:sz w:val="28"/>
                <w:szCs w:val="28"/>
              </w:rPr>
            </w:pPr>
            <w:r w:rsidRPr="005554A9">
              <w:rPr>
                <w:sz w:val="28"/>
                <w:szCs w:val="28"/>
              </w:rPr>
              <w:t>Дата номер документа, подтверждающего согласование, или дата согласования, подпись</w:t>
            </w:r>
          </w:p>
        </w:tc>
      </w:tr>
      <w:tr w:rsidR="00D13115" w:rsidRPr="005554A9" w14:paraId="4B38A2F7" w14:textId="77777777" w:rsidTr="00D13115">
        <w:tblPrEx>
          <w:tblLook w:val="00A0" w:firstRow="1" w:lastRow="0" w:firstColumn="1" w:lastColumn="0" w:noHBand="0" w:noVBand="0"/>
        </w:tblPrEx>
        <w:trPr>
          <w:gridAfter w:val="2"/>
          <w:wAfter w:w="449" w:type="dxa"/>
        </w:trPr>
        <w:tc>
          <w:tcPr>
            <w:tcW w:w="2128" w:type="dxa"/>
            <w:tcBorders>
              <w:top w:val="single" w:sz="4" w:space="0" w:color="auto"/>
              <w:left w:val="single" w:sz="4" w:space="0" w:color="auto"/>
              <w:bottom w:val="single" w:sz="4" w:space="0" w:color="auto"/>
              <w:right w:val="single" w:sz="4" w:space="0" w:color="auto"/>
            </w:tcBorders>
          </w:tcPr>
          <w:p w14:paraId="2BF92B00" w14:textId="77777777" w:rsidR="00D13115" w:rsidRPr="005554A9" w:rsidRDefault="00D13115" w:rsidP="00D13115">
            <w:pPr>
              <w:rPr>
                <w:sz w:val="28"/>
                <w:szCs w:val="28"/>
              </w:rPr>
            </w:pPr>
          </w:p>
        </w:tc>
        <w:tc>
          <w:tcPr>
            <w:tcW w:w="4101" w:type="dxa"/>
            <w:tcBorders>
              <w:top w:val="single" w:sz="4" w:space="0" w:color="auto"/>
              <w:left w:val="single" w:sz="4" w:space="0" w:color="auto"/>
              <w:bottom w:val="single" w:sz="4" w:space="0" w:color="auto"/>
              <w:right w:val="single" w:sz="4" w:space="0" w:color="auto"/>
            </w:tcBorders>
            <w:hideMark/>
          </w:tcPr>
          <w:p w14:paraId="10F35A7F" w14:textId="77777777" w:rsidR="00D13115" w:rsidRPr="005554A9" w:rsidRDefault="00D13115" w:rsidP="00D13115">
            <w:pPr>
              <w:rPr>
                <w:sz w:val="28"/>
                <w:szCs w:val="28"/>
              </w:rPr>
            </w:pPr>
            <w:r>
              <w:rPr>
                <w:sz w:val="28"/>
                <w:szCs w:val="28"/>
              </w:rPr>
              <w:t>З</w:t>
            </w:r>
            <w:r w:rsidRPr="005554A9">
              <w:rPr>
                <w:sz w:val="28"/>
                <w:szCs w:val="28"/>
              </w:rPr>
              <w:t xml:space="preserve">аместитель Главы администрации округа </w:t>
            </w:r>
            <w:r>
              <w:rPr>
                <w:sz w:val="28"/>
                <w:szCs w:val="28"/>
              </w:rPr>
              <w:t>А.А.Шацкий</w:t>
            </w:r>
            <w:r w:rsidRPr="005554A9">
              <w:rPr>
                <w:sz w:val="28"/>
                <w:szCs w:val="28"/>
              </w:rPr>
              <w:t xml:space="preserve"> </w:t>
            </w:r>
          </w:p>
        </w:tc>
        <w:tc>
          <w:tcPr>
            <w:tcW w:w="2832" w:type="dxa"/>
            <w:tcBorders>
              <w:top w:val="single" w:sz="4" w:space="0" w:color="auto"/>
              <w:left w:val="single" w:sz="4" w:space="0" w:color="auto"/>
              <w:bottom w:val="single" w:sz="4" w:space="0" w:color="auto"/>
              <w:right w:val="single" w:sz="4" w:space="0" w:color="auto"/>
            </w:tcBorders>
          </w:tcPr>
          <w:p w14:paraId="62E37627" w14:textId="77777777" w:rsidR="00D13115" w:rsidRPr="005554A9" w:rsidRDefault="00D13115" w:rsidP="00D13115">
            <w:pPr>
              <w:rPr>
                <w:sz w:val="28"/>
                <w:szCs w:val="28"/>
              </w:rPr>
            </w:pPr>
          </w:p>
        </w:tc>
      </w:tr>
      <w:tr w:rsidR="00D13115" w:rsidRPr="005554A9" w14:paraId="7AE6DE2F" w14:textId="77777777" w:rsidTr="00D13115">
        <w:tblPrEx>
          <w:tblLook w:val="00A0" w:firstRow="1" w:lastRow="0" w:firstColumn="1" w:lastColumn="0" w:noHBand="0" w:noVBand="0"/>
        </w:tblPrEx>
        <w:trPr>
          <w:gridAfter w:val="2"/>
          <w:wAfter w:w="449" w:type="dxa"/>
        </w:trPr>
        <w:tc>
          <w:tcPr>
            <w:tcW w:w="2128" w:type="dxa"/>
            <w:tcBorders>
              <w:top w:val="single" w:sz="4" w:space="0" w:color="auto"/>
              <w:left w:val="single" w:sz="4" w:space="0" w:color="auto"/>
              <w:bottom w:val="single" w:sz="4" w:space="0" w:color="auto"/>
              <w:right w:val="single" w:sz="4" w:space="0" w:color="auto"/>
            </w:tcBorders>
          </w:tcPr>
          <w:p w14:paraId="56D0ADAE" w14:textId="77777777" w:rsidR="00D13115" w:rsidRPr="005554A9" w:rsidRDefault="00D13115" w:rsidP="00D13115">
            <w:pPr>
              <w:rPr>
                <w:sz w:val="28"/>
                <w:szCs w:val="28"/>
              </w:rPr>
            </w:pPr>
          </w:p>
        </w:tc>
        <w:tc>
          <w:tcPr>
            <w:tcW w:w="4101" w:type="dxa"/>
            <w:tcBorders>
              <w:top w:val="single" w:sz="4" w:space="0" w:color="auto"/>
              <w:left w:val="single" w:sz="4" w:space="0" w:color="auto"/>
              <w:bottom w:val="single" w:sz="4" w:space="0" w:color="auto"/>
              <w:right w:val="single" w:sz="4" w:space="0" w:color="auto"/>
            </w:tcBorders>
            <w:hideMark/>
          </w:tcPr>
          <w:p w14:paraId="1EA3BEC9" w14:textId="77777777" w:rsidR="00D13115" w:rsidRPr="005554A9" w:rsidRDefault="00D13115" w:rsidP="00D13115">
            <w:pPr>
              <w:rPr>
                <w:sz w:val="28"/>
                <w:szCs w:val="28"/>
              </w:rPr>
            </w:pPr>
            <w:r w:rsidRPr="005554A9">
              <w:rPr>
                <w:sz w:val="28"/>
                <w:szCs w:val="28"/>
              </w:rPr>
              <w:t xml:space="preserve">Начальник Управления </w:t>
            </w:r>
            <w:r>
              <w:rPr>
                <w:sz w:val="28"/>
                <w:szCs w:val="28"/>
              </w:rPr>
              <w:t>правового обеспечения</w:t>
            </w:r>
            <w:r w:rsidRPr="005554A9">
              <w:rPr>
                <w:sz w:val="28"/>
                <w:szCs w:val="28"/>
              </w:rPr>
              <w:t xml:space="preserve"> </w:t>
            </w:r>
            <w:r>
              <w:rPr>
                <w:sz w:val="28"/>
                <w:szCs w:val="28"/>
              </w:rPr>
              <w:t>а</w:t>
            </w:r>
            <w:r w:rsidRPr="005554A9">
              <w:rPr>
                <w:sz w:val="28"/>
                <w:szCs w:val="28"/>
              </w:rPr>
              <w:t xml:space="preserve">дминистрации округа </w:t>
            </w:r>
          </w:p>
          <w:p w14:paraId="0ADADEF1" w14:textId="77777777" w:rsidR="00D13115" w:rsidRPr="005554A9" w:rsidRDefault="00D13115" w:rsidP="00D13115">
            <w:pPr>
              <w:rPr>
                <w:sz w:val="28"/>
                <w:szCs w:val="28"/>
              </w:rPr>
            </w:pPr>
            <w:proofErr w:type="spellStart"/>
            <w:r>
              <w:rPr>
                <w:sz w:val="28"/>
                <w:szCs w:val="28"/>
              </w:rPr>
              <w:t>С.Ю.Михайлов</w:t>
            </w:r>
            <w:proofErr w:type="spellEnd"/>
          </w:p>
        </w:tc>
        <w:tc>
          <w:tcPr>
            <w:tcW w:w="2832" w:type="dxa"/>
            <w:tcBorders>
              <w:top w:val="single" w:sz="4" w:space="0" w:color="auto"/>
              <w:left w:val="single" w:sz="4" w:space="0" w:color="auto"/>
              <w:bottom w:val="single" w:sz="4" w:space="0" w:color="auto"/>
              <w:right w:val="single" w:sz="4" w:space="0" w:color="auto"/>
            </w:tcBorders>
          </w:tcPr>
          <w:p w14:paraId="09A786B1" w14:textId="77777777" w:rsidR="00D13115" w:rsidRPr="005554A9" w:rsidRDefault="00D13115" w:rsidP="00D13115">
            <w:pPr>
              <w:rPr>
                <w:sz w:val="28"/>
                <w:szCs w:val="28"/>
              </w:rPr>
            </w:pPr>
          </w:p>
        </w:tc>
      </w:tr>
    </w:tbl>
    <w:p w14:paraId="05E69F86" w14:textId="77777777" w:rsidR="00D13115" w:rsidRPr="005554A9" w:rsidRDefault="00D13115" w:rsidP="00D13115">
      <w:pPr>
        <w:rPr>
          <w:b/>
          <w:sz w:val="28"/>
        </w:rPr>
      </w:pPr>
    </w:p>
    <w:p w14:paraId="7B828143" w14:textId="77777777" w:rsidR="00D13115" w:rsidRPr="005554A9" w:rsidRDefault="00D13115" w:rsidP="00D13115">
      <w:pPr>
        <w:tabs>
          <w:tab w:val="left" w:pos="2955"/>
        </w:tabs>
        <w:spacing w:after="160" w:line="254" w:lineRule="auto"/>
        <w:rPr>
          <w:rFonts w:ascii="Calibri" w:eastAsia="Calibri" w:hAnsi="Calibri"/>
          <w:sz w:val="22"/>
          <w:lang w:eastAsia="en-US"/>
        </w:rPr>
      </w:pPr>
    </w:p>
    <w:p w14:paraId="58A5E046" w14:textId="77777777" w:rsidR="00D13115" w:rsidRDefault="00D13115" w:rsidP="00D13115"/>
    <w:p w14:paraId="6E99BDDC" w14:textId="77777777" w:rsidR="00D13115" w:rsidRDefault="00D13115" w:rsidP="00D13115"/>
    <w:p w14:paraId="1B15985C" w14:textId="77777777" w:rsidR="00D13115" w:rsidRDefault="00D13115" w:rsidP="00D13115"/>
    <w:p w14:paraId="2682C994" w14:textId="77777777" w:rsidR="00D13115" w:rsidRDefault="00D13115" w:rsidP="00D13115"/>
    <w:p w14:paraId="027C0989" w14:textId="77777777" w:rsidR="00D13115" w:rsidRPr="00A15D57" w:rsidRDefault="00D13115" w:rsidP="00D13115">
      <w:pPr>
        <w:pStyle w:val="aff6"/>
        <w:rPr>
          <w:lang w:val="ru-RU"/>
        </w:rPr>
      </w:pPr>
      <w:r>
        <w:rPr>
          <w:noProof/>
          <w:lang w:val="ru-RU" w:eastAsia="ru-RU" w:bidi="ar-SA"/>
        </w:rPr>
        <mc:AlternateContent>
          <mc:Choice Requires="wps">
            <w:drawing>
              <wp:anchor distT="0" distB="0" distL="114300" distR="114300" simplePos="0" relativeHeight="251664384" behindDoc="0" locked="0" layoutInCell="1" allowOverlap="1" wp14:anchorId="6CFAD164" wp14:editId="6D3FD047">
                <wp:simplePos x="0" y="0"/>
                <wp:positionH relativeFrom="column">
                  <wp:posOffset>2804795</wp:posOffset>
                </wp:positionH>
                <wp:positionV relativeFrom="paragraph">
                  <wp:posOffset>2959735</wp:posOffset>
                </wp:positionV>
                <wp:extent cx="857250" cy="409575"/>
                <wp:effectExtent l="0" t="0" r="19050" b="28575"/>
                <wp:wrapNone/>
                <wp:docPr id="8" name="Овал 8"/>
                <wp:cNvGraphicFramePr/>
                <a:graphic xmlns:a="http://schemas.openxmlformats.org/drawingml/2006/main">
                  <a:graphicData uri="http://schemas.microsoft.com/office/word/2010/wordprocessingShape">
                    <wps:wsp>
                      <wps:cNvSpPr/>
                      <wps:spPr>
                        <a:xfrm>
                          <a:off x="0" y="0"/>
                          <a:ext cx="857250" cy="409575"/>
                        </a:xfrm>
                        <a:prstGeom prst="ellipse">
                          <a:avLst/>
                        </a:prstGeom>
                        <a:noFill/>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FC64913" id="Овал 8" o:spid="_x0000_s1026" style="position:absolute;margin-left:220.85pt;margin-top:233.05pt;width:67.5pt;height:32.2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b0XiwIAAF4FAAAOAAAAZHJzL2Uyb0RvYy54bWysVM1uGjEQvlfqO1i+NwsI8rPKEiEiqkpR&#10;EjWpcjZeG6x6Pa5tWOjD9BmqXPsSPFLH3mWhDaeqF3vG8z/zja9vNpUma+G8AlPQ/lmPEmE4lMos&#10;CvrlefbhkhIfmCmZBiMKuhWe3ozfv7uubS4GsARdCkfQifF5bQu6DMHmWeb5UlTMn4EVBoUSXMUC&#10;sm6RlY7V6L3S2aDXO89qcKV1wIX3+HrbCOk4+ZdS8PAgpReB6IJibiGdLp3zeGbja5YvHLNLxds0&#10;2D9kUTFlMGjn6pYFRlZOvXFVKe7AgwxnHKoMpFRcpBqwmn7vr2qelsyKVAs2x9uuTf7/ueX360dH&#10;VFlQHJRhFY5o92P3uvu5+0UuY3dq63NUerKPruU8krHUjXRVvLEIskkd3XYdFZtAOD5eji4GI+w7&#10;R9GwdzW6GEWf2cHYOh8+CqhIJAoqtFbWx5pZztZ3PjTae634bGCmtMZ3lmsTTw9alfEtMRE4Yqod&#10;WTMc+XzRbwMeaWH4aJnF0ppiEhW2WjRePwuJLcH0BymRBMaDT8a5MOG89asNakcziRl0hv1Thjrs&#10;k2l1o5lIIO0Me6cM/4zYWaSoYEJnXCkD7pSD8msXudHfV9/UHMufQ7lFJDhoVsRbPlM4kjvmwyNz&#10;uBM4Rdzz8ICH1FAXFFqKkiW476feoz5CFaWU1LhjBfXfVswJSvQngyC+6g+HcSkTM0SoIOOOJfNj&#10;iVlVU8CZ9vFHsTyRUT/oPSkdVC/4HUxiVBQxwzF2QXlwe2Yamt3HD4WLySSp4SJaFu7Mk+XReexq&#10;xNvz5oU52+IyIKDvYb+Pb7DZ6EZLA5NVAKkScA99bfuNS5zQ33448Zc45pPW4Vsc/wYAAP//AwBQ&#10;SwMEFAAGAAgAAAAhAPKtsPrhAAAACwEAAA8AAABkcnMvZG93bnJldi54bWxMj0FPwzAMhe9I/IfI&#10;SNxYWhjZKE2ngoTUC5M2kMYxa722kDhVk23l32NOcHv2e3r+nK8mZ8UJx9B70pDOEhBItW96ajW8&#10;v73cLEGEaKgx1hNq+MYAq+LyIjdZ48+0wdM2toJLKGRGQxfjkEkZ6g6dCTM/ILF38KMzkcexlc1o&#10;zlzurLxNEiWd6YkvdGbA5w7rr+3RaWiXZVl9vrrdbt0f7NNDrDYf60rr66upfAQRcYp/YfjFZ3Qo&#10;mGnvj9QEYTXM5+mCoyyUSkFw4n6heLNncZcokEUu//9Q/AAAAP//AwBQSwECLQAUAAYACAAAACEA&#10;toM4kv4AAADhAQAAEwAAAAAAAAAAAAAAAAAAAAAAW0NvbnRlbnRfVHlwZXNdLnhtbFBLAQItABQA&#10;BgAIAAAAIQA4/SH/1gAAAJQBAAALAAAAAAAAAAAAAAAAAC8BAABfcmVscy8ucmVsc1BLAQItABQA&#10;BgAIAAAAIQDzNb0XiwIAAF4FAAAOAAAAAAAAAAAAAAAAAC4CAABkcnMvZTJvRG9jLnhtbFBLAQIt&#10;ABQABgAIAAAAIQDyrbD64QAAAAsBAAAPAAAAAAAAAAAAAAAAAOUEAABkcnMvZG93bnJldi54bWxQ&#10;SwUGAAAAAAQABADzAAAA8wUAAAAA&#10;" filled="f" strokecolor="white [3212]" strokeweight="1.25pt"/>
            </w:pict>
          </mc:Fallback>
        </mc:AlternateContent>
      </w:r>
      <w:r>
        <w:rPr>
          <w:noProof/>
          <w:lang w:val="ru-RU" w:eastAsia="ru-RU" w:bidi="ar-SA"/>
        </w:rPr>
        <mc:AlternateContent>
          <mc:Choice Requires="wps">
            <w:drawing>
              <wp:anchor distT="0" distB="0" distL="114300" distR="114300" simplePos="0" relativeHeight="251663360" behindDoc="0" locked="0" layoutInCell="1" allowOverlap="1" wp14:anchorId="442623D0" wp14:editId="0638AB52">
                <wp:simplePos x="0" y="0"/>
                <wp:positionH relativeFrom="column">
                  <wp:posOffset>2880995</wp:posOffset>
                </wp:positionH>
                <wp:positionV relativeFrom="paragraph">
                  <wp:posOffset>2650490</wp:posOffset>
                </wp:positionV>
                <wp:extent cx="1104900" cy="514350"/>
                <wp:effectExtent l="0" t="0" r="19050" b="19050"/>
                <wp:wrapNone/>
                <wp:docPr id="7" name="Прямоугольник 7"/>
                <wp:cNvGraphicFramePr/>
                <a:graphic xmlns:a="http://schemas.openxmlformats.org/drawingml/2006/main">
                  <a:graphicData uri="http://schemas.microsoft.com/office/word/2010/wordprocessingShape">
                    <wps:wsp>
                      <wps:cNvSpPr/>
                      <wps:spPr>
                        <a:xfrm>
                          <a:off x="0" y="0"/>
                          <a:ext cx="1104900" cy="514350"/>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1F776E" id="Прямоугольник 7" o:spid="_x0000_s1026" style="position:absolute;margin-left:226.85pt;margin-top:208.7pt;width:87pt;height:40.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tWHogIAAGMFAAAOAAAAZHJzL2Uyb0RvYy54bWysVM1uEzEQviPxDpbvdHdD2tKomypqVYRU&#10;tREt6tnx2skK/2E72YQTElckHoGH4IL46TNs3oixd7MJJSfExTuzM9/8z5yeLaVAC2ZdqVWOs4MU&#10;I6aoLko1zfGbu8tnLzBynqiCCK1YjlfM4bPh0yenlRmwnp5pUTCLwIhyg8rkeOa9GSSJozMmiTvQ&#10;hikQcm0l8cDaaVJYUoF1KZJemh4llbaFsZoy5+DvRSPEw2ifc0b9DeeOeSRyDLH5+Nr4TsKbDE/J&#10;YGqJmZW0DYP8QxSSlAqcdqYuiCdobsu/TMmSWu009wdUy0RzXlIWc4BssvRRNrczYljMBYrjTFcm&#10;9//M0uvF2KKyyPExRopIaFH9Zf1h/bn+WT+sP9Zf64f6x/pT/av+Vn9Hx6FelXEDgN2asW05B2RI&#10;fsmtDF9ICy1jjVddjdnSIwo/syztn6TQCgqyw6z//DA2IdmijXX+JdMSBSLHFnoYS0sWV86DR1Dd&#10;qARnQoXXaVEWl6UQkQnTw86FRQsCfZ9MsxA34Ha0gAvIJGTTxB8pvxKssfqacagLRNyL3uNEbm0S&#10;SpnyR61doUA7wDhE0AGzfUDhN8G0ugHG4qR2wHQf8E+PHSJ61cp3YFkqbfcZKN52nhv9TfZNziH9&#10;iS5WMA5WN3viDL0soQlXxPkxsbAY0DdYdn8DDxe6yrFuKYxm2r7f9z/ow7yCFKMKFi3H7t2cWIaR&#10;eKVgkk+yfj9sZmT6h8c9YOyuZLIrUXN5rqGnGZwVQyMZ9L3YkNxqeQ83YRS8gogoCr5zTL3dMOe+&#10;OQBwVSgbjaIabKMh/krdGhqMh6qGIbtb3hNr2kn0MMPXerOUZPBoIBvdgFR6NPeal3Fat3Vt6w2b&#10;HIexvTrhVOzyUWt7G4e/AQAA//8DAFBLAwQUAAYACAAAACEAduwB1+AAAAALAQAADwAAAGRycy9k&#10;b3ducmV2LnhtbEyPQU+DQBCF7yb+h82YeGns0orQUpbGmJh4Qov+gC07BSI7S9ilpf/e8aS3mfde&#10;3nyT72fbizOOvnOkYLWMQCDVznTUKPj6fH3YgPBBk9G9I1RwRQ/74vYm15lxFzrguQqN4BLymVbQ&#10;hjBkUvq6Rav90g1I7J3caHXgdWykGfWFy20v11GUSKs74gutHvClxfq7mqyCKjhM/Ef5jkPpFou3&#10;Qxmu20mp+7v5eQci4Bz+wvCLz+hQMNPRTWS86BXET48pR3lYpTEITiTrlJUjK9tNDLLI5f8fih8A&#10;AAD//wMAUEsBAi0AFAAGAAgAAAAhALaDOJL+AAAA4QEAABMAAAAAAAAAAAAAAAAAAAAAAFtDb250&#10;ZW50X1R5cGVzXS54bWxQSwECLQAUAAYACAAAACEAOP0h/9YAAACUAQAACwAAAAAAAAAAAAAAAAAv&#10;AQAAX3JlbHMvLnJlbHNQSwECLQAUAAYACAAAACEA06rVh6ICAABjBQAADgAAAAAAAAAAAAAAAAAu&#10;AgAAZHJzL2Uyb0RvYy54bWxQSwECLQAUAAYACAAAACEAduwB1+AAAAALAQAADwAAAAAAAAAAAAAA&#10;AAD8BAAAZHJzL2Rvd25yZXYueG1sUEsFBgAAAAAEAAQA8wAAAAkGAAAAAA==&#10;" fillcolor="white [3201]" strokecolor="white [3212]" strokeweight="1.25pt"/>
            </w:pict>
          </mc:Fallback>
        </mc:AlternateContent>
      </w:r>
      <w:r>
        <w:rPr>
          <w:noProof/>
          <w:lang w:val="ru-RU" w:eastAsia="ru-RU" w:bidi="ar-SA"/>
        </w:rPr>
        <mc:AlternateContent>
          <mc:Choice Requires="wps">
            <w:drawing>
              <wp:anchor distT="0" distB="0" distL="114300" distR="114300" simplePos="0" relativeHeight="251661312" behindDoc="0" locked="0" layoutInCell="1" allowOverlap="1" wp14:anchorId="47112A93" wp14:editId="789B35AC">
                <wp:simplePos x="0" y="0"/>
                <wp:positionH relativeFrom="column">
                  <wp:posOffset>-376555</wp:posOffset>
                </wp:positionH>
                <wp:positionV relativeFrom="paragraph">
                  <wp:posOffset>-813435</wp:posOffset>
                </wp:positionV>
                <wp:extent cx="6762750" cy="733425"/>
                <wp:effectExtent l="0" t="0" r="19050" b="28575"/>
                <wp:wrapNone/>
                <wp:docPr id="5" name="Прямоугольник 5"/>
                <wp:cNvGraphicFramePr/>
                <a:graphic xmlns:a="http://schemas.openxmlformats.org/drawingml/2006/main">
                  <a:graphicData uri="http://schemas.microsoft.com/office/word/2010/wordprocessingShape">
                    <wps:wsp>
                      <wps:cNvSpPr/>
                      <wps:spPr>
                        <a:xfrm>
                          <a:off x="0" y="0"/>
                          <a:ext cx="6762750" cy="733425"/>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51D5545" id="Прямоугольник 5" o:spid="_x0000_s1026" style="position:absolute;margin-left:-29.65pt;margin-top:-64.05pt;width:532.5pt;height:57.7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yAQogIAAGMFAAAOAAAAZHJzL2Uyb0RvYy54bWysVM1uEzEQviPxDpbvdJM0PxB1U0WtipCq&#10;tqJFPTteO1nh9Rjb+eOExBWJR+AhuCB++gybN2Ls3WxCyQlx8c7szDf/Myenq0KRhbAuB53S9lGL&#10;EqE5ZLmepvTN3cWz55Q4z3TGFGiR0rVw9HT09MnJ0gxFB2agMmEJGtFuuDQpnXlvhkni+EwUzB2B&#10;ERqFEmzBPLJ2mmSWLdF6oZJOq9VPlmAzY4EL5/DveSWko2hfSsH9tZROeKJSirH5+Nr4TsKbjE7Y&#10;cGqZmeW8DoP9QxQFyzU6bUydM8/I3OZ/mSpybsGB9EccigSkzLmIOWA27dajbG5nzIiYCxbHmaZM&#10;7v+Z5VeLG0vyLKU9SjQrsEXll82HzefyZ/mw+Vh+LR/KH5tP5a/yW/md9EK9lsYNEXZrbmzNOSRD&#10;8itpi/DFtMgq1njd1FisPOH4sz/odwY9bAVH2eD4uNuJRpMd2ljnXwooSCBSarGHsbRscek8ekTV&#10;rUpwpnR4Hag8u8iVikyYHnGmLFkw7Ptk2g5xI25PC7mATEI2VfyR8mslKquvhcS6YMSd6D1O5M4m&#10;41xo36/tKo3aASYxggbYPgRUfhtMrRtgIk5qA2wdAv7psUFEr6B9Ay5yDfaQgext47nS32Zf5RzS&#10;n0C2xnGwUO2JM/wixyZcMudvmMXFwL7hsvtrfKSCZUqhpiiZgX1/6H/Qx3lFKSVLXLSUundzZgUl&#10;6pXGSX7R7nbDZkam2xt0kLH7ksm+RM+LM8CetvGsGB7JoO/VlpQWinu8CePgFUVMc/SdUu7tljnz&#10;1QHAq8LFeBzVcBsN85f61vBgPFQ1DNnd6p5ZU0+ixxm+gu1SsuGjgax0A1LDeO5B5nFad3Wt642b&#10;HIexvjrhVOzzUWt3G0e/AQAA//8DAFBLAwQUAAYACAAAACEA8UjrXuAAAAANAQAADwAAAGRycy9k&#10;b3ducmV2LnhtbEyPTW7CMBBG95V6B2uQukFgB0QKIQ6qKlXqKi1pD2DiIYmIx1HsQLg9ppuym5+n&#10;b96ku9G07Iy9ayxJiOYCGFJpdUOVhN+fj9kamPOKtGotoYQrOthlz0+pSrS90B7Pha9YCCGXKAm1&#10;913CuStrNMrNbYcUdkfbG+VD21dc9+oSwk3LF0LE3KiGwoVadfheY3kqBiOh8BZj951/YZfb6fRz&#10;n/vrZpDyZTK+bYF5HP0/DHf9oA5ZcDrYgbRjrYTZarMMaCiixToCdkeEWL0CO/zNYuBZyh+/yG4A&#10;AAD//wMAUEsBAi0AFAAGAAgAAAAhALaDOJL+AAAA4QEAABMAAAAAAAAAAAAAAAAAAAAAAFtDb250&#10;ZW50X1R5cGVzXS54bWxQSwECLQAUAAYACAAAACEAOP0h/9YAAACUAQAACwAAAAAAAAAAAAAAAAAv&#10;AQAAX3JlbHMvLnJlbHNQSwECLQAUAAYACAAAACEATCsgEKICAABjBQAADgAAAAAAAAAAAAAAAAAu&#10;AgAAZHJzL2Uyb0RvYy54bWxQSwECLQAUAAYACAAAACEA8UjrXuAAAAANAQAADwAAAAAAAAAAAAAA&#10;AAD8BAAAZHJzL2Rvd25yZXYueG1sUEsFBgAAAAAEAAQA8wAAAAkGAAAAAA==&#10;" fillcolor="white [3201]" strokecolor="white [3212]" strokeweight="1.25pt"/>
            </w:pict>
          </mc:Fallback>
        </mc:AlternateContent>
      </w:r>
    </w:p>
    <w:p w14:paraId="5EFD7036" w14:textId="77777777" w:rsidR="00D13115" w:rsidRPr="00A15D57" w:rsidRDefault="00D13115" w:rsidP="006300A9">
      <w:pPr>
        <w:pStyle w:val="aff6"/>
        <w:rPr>
          <w:lang w:val="ru-RU"/>
        </w:rPr>
      </w:pPr>
    </w:p>
    <w:sectPr w:rsidR="00D13115" w:rsidRPr="00A15D57" w:rsidSect="008176CB">
      <w:headerReference w:type="default" r:id="rId10"/>
      <w:footerReference w:type="default" r:id="rId11"/>
      <w:pgSz w:w="11906" w:h="16838"/>
      <w:pgMar w:top="1701" w:right="851" w:bottom="1134" w:left="1418"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91BB40" w14:textId="77777777" w:rsidR="006F597E" w:rsidRDefault="006F597E" w:rsidP="004E778C">
      <w:r>
        <w:separator/>
      </w:r>
    </w:p>
  </w:endnote>
  <w:endnote w:type="continuationSeparator" w:id="0">
    <w:p w14:paraId="48C81E07" w14:textId="77777777" w:rsidR="006F597E" w:rsidRDefault="006F597E" w:rsidP="004E7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Yu Gothic"/>
    <w:charset w:val="80"/>
    <w:family w:val="auto"/>
    <w:pitch w:val="default"/>
    <w:sig w:usb0="00000001" w:usb1="08070000" w:usb2="00000010" w:usb3="00000000" w:csb0="00020000" w:csb1="00000000"/>
  </w:font>
  <w:font w:name="OpenSymbol">
    <w:charset w:val="00"/>
    <w:family w:val="auto"/>
    <w:pitch w:val="variable"/>
    <w:sig w:usb0="800000AF" w:usb1="1807ECEA" w:usb2="00000010" w:usb3="00000000" w:csb0="0002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27129"/>
      <w:docPartObj>
        <w:docPartGallery w:val="Page Numbers (Bottom of Page)"/>
        <w:docPartUnique/>
      </w:docPartObj>
    </w:sdtPr>
    <w:sdtEndPr/>
    <w:sdtContent>
      <w:p w14:paraId="595C8185" w14:textId="77777777" w:rsidR="00D13115" w:rsidRDefault="00D13115">
        <w:pPr>
          <w:pStyle w:val="af9"/>
          <w:jc w:val="center"/>
        </w:pPr>
        <w:r>
          <w:fldChar w:fldCharType="begin"/>
        </w:r>
        <w:r>
          <w:instrText xml:space="preserve"> PAGE   \* MERGEFORMAT </w:instrText>
        </w:r>
        <w:r>
          <w:fldChar w:fldCharType="separate"/>
        </w:r>
        <w:r w:rsidR="00073269">
          <w:rPr>
            <w:noProof/>
          </w:rPr>
          <w:t>19</w:t>
        </w:r>
        <w:r>
          <w:rPr>
            <w:noProof/>
          </w:rPr>
          <w:fldChar w:fldCharType="end"/>
        </w:r>
      </w:p>
    </w:sdtContent>
  </w:sdt>
  <w:p w14:paraId="4CE1A754" w14:textId="77777777" w:rsidR="00D13115" w:rsidRDefault="00D13115" w:rsidP="009D1512">
    <w:pPr>
      <w:pStyle w:val="af9"/>
      <w:tabs>
        <w:tab w:val="clear" w:pos="9355"/>
        <w:tab w:val="right" w:pos="9637"/>
      </w:tabs>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D83E57" w14:textId="77777777" w:rsidR="006F597E" w:rsidRDefault="006F597E" w:rsidP="004E778C">
      <w:r>
        <w:separator/>
      </w:r>
    </w:p>
  </w:footnote>
  <w:footnote w:type="continuationSeparator" w:id="0">
    <w:p w14:paraId="78963357" w14:textId="77777777" w:rsidR="006F597E" w:rsidRDefault="006F597E" w:rsidP="004E77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6790C" w14:textId="77777777" w:rsidR="00D13115" w:rsidRDefault="00D13115">
    <w:pPr>
      <w:pStyle w:val="af7"/>
      <w:jc w:val="center"/>
    </w:pPr>
    <w:r>
      <w:fldChar w:fldCharType="begin"/>
    </w:r>
    <w:r>
      <w:instrText>PAGE   \* MERGEFORMAT</w:instrText>
    </w:r>
    <w:r>
      <w:fldChar w:fldCharType="separate"/>
    </w:r>
    <w:r w:rsidR="00125A55">
      <w:rPr>
        <w:noProof/>
      </w:rPr>
      <w:t>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7C918" w14:textId="77777777" w:rsidR="00D13115" w:rsidRDefault="00D13115" w:rsidP="005B0A90">
    <w:pPr>
      <w:pStyle w:val="af7"/>
      <w:pBdr>
        <w:bottom w:val="inset" w:sz="6" w:space="1" w:color="auto"/>
      </w:pBdr>
      <w:spacing w:line="240" w:lineRule="exact"/>
      <w:ind w:firstLine="0"/>
      <w:jc w:val="center"/>
      <w:rPr>
        <w:rFonts w:cs="Times New Roman"/>
        <w:sz w:val="20"/>
        <w:szCs w:val="20"/>
      </w:rPr>
    </w:pPr>
    <w:r>
      <w:rPr>
        <w:rFonts w:cs="Times New Roman"/>
        <w:sz w:val="20"/>
        <w:szCs w:val="20"/>
      </w:rPr>
      <w:t xml:space="preserve">Местные нормативы градостроительного проектирования </w:t>
    </w:r>
  </w:p>
  <w:p w14:paraId="241A6AF9" w14:textId="77777777" w:rsidR="00D13115" w:rsidRDefault="00D13115" w:rsidP="005B0A90">
    <w:pPr>
      <w:pStyle w:val="af7"/>
      <w:pBdr>
        <w:bottom w:val="inset" w:sz="6" w:space="1" w:color="auto"/>
      </w:pBdr>
      <w:spacing w:line="240" w:lineRule="exact"/>
      <w:ind w:firstLine="0"/>
      <w:jc w:val="center"/>
      <w:rPr>
        <w:rFonts w:cs="Times New Roman"/>
        <w:sz w:val="20"/>
        <w:szCs w:val="20"/>
      </w:rPr>
    </w:pPr>
    <w:r>
      <w:rPr>
        <w:rFonts w:cs="Times New Roman"/>
        <w:sz w:val="20"/>
        <w:szCs w:val="20"/>
      </w:rPr>
      <w:t xml:space="preserve">Демянского </w:t>
    </w:r>
    <w:r w:rsidRPr="00A05C55">
      <w:rPr>
        <w:rFonts w:cs="Times New Roman"/>
        <w:sz w:val="20"/>
        <w:szCs w:val="20"/>
      </w:rPr>
      <w:t xml:space="preserve">муниципального округа </w:t>
    </w:r>
    <w:r>
      <w:rPr>
        <w:rFonts w:cs="Times New Roman"/>
        <w:sz w:val="20"/>
        <w:szCs w:val="20"/>
      </w:rPr>
      <w:t>Новгородской</w:t>
    </w:r>
    <w:r w:rsidRPr="00285D4E">
      <w:rPr>
        <w:rFonts w:cs="Times New Roman"/>
        <w:sz w:val="20"/>
        <w:szCs w:val="20"/>
      </w:rPr>
      <w:t xml:space="preserve"> области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6"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7"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E742D78"/>
    <w:multiLevelType w:val="hybridMultilevel"/>
    <w:tmpl w:val="7D26A3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1" w15:restartNumberingAfterBreak="0">
    <w:nsid w:val="1D2719EF"/>
    <w:multiLevelType w:val="hybridMultilevel"/>
    <w:tmpl w:val="4C582B60"/>
    <w:lvl w:ilvl="0" w:tplc="C6AA217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3" w15:restartNumberingAfterBreak="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4" w15:restartNumberingAfterBreak="0">
    <w:nsid w:val="37241E25"/>
    <w:multiLevelType w:val="multilevel"/>
    <w:tmpl w:val="6116F948"/>
    <w:lvl w:ilvl="0">
      <w:start w:val="1"/>
      <w:numFmt w:val="decimal"/>
      <w:lvlText w:val="%1."/>
      <w:lvlJc w:val="left"/>
      <w:pPr>
        <w:ind w:left="720" w:hanging="360"/>
      </w:pPr>
      <w:rPr>
        <w:rFonts w:hint="default"/>
      </w:rPr>
    </w:lvl>
    <w:lvl w:ilvl="1">
      <w:start w:val="1"/>
      <w:numFmt w:val="upperRoman"/>
      <w:pStyle w:val="2"/>
      <w:lvlText w:val="Раздел %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42916FF6"/>
    <w:multiLevelType w:val="hybridMultilevel"/>
    <w:tmpl w:val="B8C290E0"/>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8"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1" w15:restartNumberingAfterBreak="0">
    <w:nsid w:val="5193380E"/>
    <w:multiLevelType w:val="hybridMultilevel"/>
    <w:tmpl w:val="434ACC3E"/>
    <w:lvl w:ilvl="0" w:tplc="E1283C84">
      <w:start w:val="1"/>
      <w:numFmt w:val="bullet"/>
      <w:pStyle w:val="20"/>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22" w15:restartNumberingAfterBreak="0">
    <w:nsid w:val="5A3B5DF6"/>
    <w:multiLevelType w:val="hybridMultilevel"/>
    <w:tmpl w:val="8F2AC8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BAF13F2"/>
    <w:multiLevelType w:val="hybridMultilevel"/>
    <w:tmpl w:val="D33AEF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851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6" w15:restartNumberingAfterBreak="0">
    <w:nsid w:val="67877A79"/>
    <w:multiLevelType w:val="hybridMultilevel"/>
    <w:tmpl w:val="5582B8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28" w15:restartNumberingAfterBreak="0">
    <w:nsid w:val="73EE4FC1"/>
    <w:multiLevelType w:val="hybridMultilevel"/>
    <w:tmpl w:val="5FDE2226"/>
    <w:lvl w:ilvl="0" w:tplc="7458C6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1"/>
  </w:num>
  <w:num w:numId="2">
    <w:abstractNumId w:val="10"/>
  </w:num>
  <w:num w:numId="3">
    <w:abstractNumId w:val="12"/>
  </w:num>
  <w:num w:numId="4">
    <w:abstractNumId w:val="20"/>
  </w:num>
  <w:num w:numId="5">
    <w:abstractNumId w:val="27"/>
  </w:num>
  <w:num w:numId="6">
    <w:abstractNumId w:val="25"/>
  </w:num>
  <w:num w:numId="7">
    <w:abstractNumId w:val="6"/>
  </w:num>
  <w:num w:numId="8">
    <w:abstractNumId w:val="7"/>
  </w:num>
  <w:num w:numId="9">
    <w:abstractNumId w:val="18"/>
  </w:num>
  <w:num w:numId="10">
    <w:abstractNumId w:val="17"/>
  </w:num>
  <w:num w:numId="11">
    <w:abstractNumId w:val="15"/>
  </w:num>
  <w:num w:numId="12">
    <w:abstractNumId w:val="8"/>
  </w:num>
  <w:num w:numId="13">
    <w:abstractNumId w:val="24"/>
  </w:num>
  <w:num w:numId="14">
    <w:abstractNumId w:val="13"/>
  </w:num>
  <w:num w:numId="15">
    <w:abstractNumId w:val="23"/>
  </w:num>
  <w:num w:numId="16">
    <w:abstractNumId w:val="19"/>
  </w:num>
  <w:num w:numId="17">
    <w:abstractNumId w:val="11"/>
  </w:num>
  <w:num w:numId="18">
    <w:abstractNumId w:val="14"/>
  </w:num>
  <w:num w:numId="19">
    <w:abstractNumId w:val="28"/>
  </w:num>
  <w:num w:numId="20">
    <w:abstractNumId w:val="22"/>
  </w:num>
  <w:num w:numId="21">
    <w:abstractNumId w:val="26"/>
  </w:num>
  <w:num w:numId="22">
    <w:abstractNumId w:val="16"/>
  </w:num>
  <w:num w:numId="23">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56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A9B"/>
    <w:rsid w:val="0000004B"/>
    <w:rsid w:val="0000032E"/>
    <w:rsid w:val="0000034B"/>
    <w:rsid w:val="00000861"/>
    <w:rsid w:val="00000F5C"/>
    <w:rsid w:val="0000123E"/>
    <w:rsid w:val="000016B9"/>
    <w:rsid w:val="000017AB"/>
    <w:rsid w:val="000017D4"/>
    <w:rsid w:val="00002331"/>
    <w:rsid w:val="00002803"/>
    <w:rsid w:val="00002F5A"/>
    <w:rsid w:val="000031FB"/>
    <w:rsid w:val="00004281"/>
    <w:rsid w:val="0000541C"/>
    <w:rsid w:val="000056D6"/>
    <w:rsid w:val="00005712"/>
    <w:rsid w:val="000074B1"/>
    <w:rsid w:val="000078FA"/>
    <w:rsid w:val="00007988"/>
    <w:rsid w:val="00007EBA"/>
    <w:rsid w:val="0001004B"/>
    <w:rsid w:val="000104EA"/>
    <w:rsid w:val="00010CF4"/>
    <w:rsid w:val="00010DE8"/>
    <w:rsid w:val="00012A06"/>
    <w:rsid w:val="00012BB3"/>
    <w:rsid w:val="00012CE5"/>
    <w:rsid w:val="000135F6"/>
    <w:rsid w:val="00013A08"/>
    <w:rsid w:val="00014E73"/>
    <w:rsid w:val="000156F1"/>
    <w:rsid w:val="00015E1C"/>
    <w:rsid w:val="00016D5B"/>
    <w:rsid w:val="00017D30"/>
    <w:rsid w:val="0002002A"/>
    <w:rsid w:val="0002089F"/>
    <w:rsid w:val="00020D44"/>
    <w:rsid w:val="00020F3F"/>
    <w:rsid w:val="00021F82"/>
    <w:rsid w:val="000227BA"/>
    <w:rsid w:val="00023878"/>
    <w:rsid w:val="00023DD1"/>
    <w:rsid w:val="00024244"/>
    <w:rsid w:val="00024C7C"/>
    <w:rsid w:val="00024DDC"/>
    <w:rsid w:val="00025290"/>
    <w:rsid w:val="00026178"/>
    <w:rsid w:val="000268F8"/>
    <w:rsid w:val="00026D7D"/>
    <w:rsid w:val="00026F91"/>
    <w:rsid w:val="00027255"/>
    <w:rsid w:val="0002737F"/>
    <w:rsid w:val="00027A5F"/>
    <w:rsid w:val="000300DC"/>
    <w:rsid w:val="00030E0F"/>
    <w:rsid w:val="00030E3B"/>
    <w:rsid w:val="00031328"/>
    <w:rsid w:val="00031634"/>
    <w:rsid w:val="00031D7C"/>
    <w:rsid w:val="00032408"/>
    <w:rsid w:val="00032918"/>
    <w:rsid w:val="00033040"/>
    <w:rsid w:val="0003536C"/>
    <w:rsid w:val="00035B23"/>
    <w:rsid w:val="00035C10"/>
    <w:rsid w:val="00036629"/>
    <w:rsid w:val="000369AB"/>
    <w:rsid w:val="0003724F"/>
    <w:rsid w:val="00040447"/>
    <w:rsid w:val="0004066B"/>
    <w:rsid w:val="00040674"/>
    <w:rsid w:val="00040FFC"/>
    <w:rsid w:val="000411DA"/>
    <w:rsid w:val="00041632"/>
    <w:rsid w:val="00041A02"/>
    <w:rsid w:val="00041B06"/>
    <w:rsid w:val="00041B40"/>
    <w:rsid w:val="00041F18"/>
    <w:rsid w:val="00041F63"/>
    <w:rsid w:val="0004209C"/>
    <w:rsid w:val="0004211E"/>
    <w:rsid w:val="00042145"/>
    <w:rsid w:val="0004239E"/>
    <w:rsid w:val="00042718"/>
    <w:rsid w:val="00042C35"/>
    <w:rsid w:val="00042C85"/>
    <w:rsid w:val="00043085"/>
    <w:rsid w:val="00043BDA"/>
    <w:rsid w:val="00043F1C"/>
    <w:rsid w:val="00044B2F"/>
    <w:rsid w:val="00045183"/>
    <w:rsid w:val="000451D8"/>
    <w:rsid w:val="0004520C"/>
    <w:rsid w:val="00045626"/>
    <w:rsid w:val="00045AAE"/>
    <w:rsid w:val="00046A65"/>
    <w:rsid w:val="00046C5E"/>
    <w:rsid w:val="00046C96"/>
    <w:rsid w:val="00046D27"/>
    <w:rsid w:val="00047B7E"/>
    <w:rsid w:val="000500A2"/>
    <w:rsid w:val="00050251"/>
    <w:rsid w:val="0005078E"/>
    <w:rsid w:val="00050A4D"/>
    <w:rsid w:val="00050B91"/>
    <w:rsid w:val="00050C3C"/>
    <w:rsid w:val="00050D61"/>
    <w:rsid w:val="00051161"/>
    <w:rsid w:val="0005136B"/>
    <w:rsid w:val="000515E0"/>
    <w:rsid w:val="000516D7"/>
    <w:rsid w:val="00052A72"/>
    <w:rsid w:val="00052C22"/>
    <w:rsid w:val="00052CD5"/>
    <w:rsid w:val="00053060"/>
    <w:rsid w:val="00053089"/>
    <w:rsid w:val="00053544"/>
    <w:rsid w:val="00053A39"/>
    <w:rsid w:val="00054912"/>
    <w:rsid w:val="00055604"/>
    <w:rsid w:val="00056726"/>
    <w:rsid w:val="00056A46"/>
    <w:rsid w:val="00056E70"/>
    <w:rsid w:val="0005759F"/>
    <w:rsid w:val="0005798C"/>
    <w:rsid w:val="00057C43"/>
    <w:rsid w:val="00057F43"/>
    <w:rsid w:val="00057F5E"/>
    <w:rsid w:val="0006062A"/>
    <w:rsid w:val="00061116"/>
    <w:rsid w:val="000613B8"/>
    <w:rsid w:val="00061717"/>
    <w:rsid w:val="00061A0C"/>
    <w:rsid w:val="000622E6"/>
    <w:rsid w:val="00063CEF"/>
    <w:rsid w:val="0006427A"/>
    <w:rsid w:val="00064311"/>
    <w:rsid w:val="0006465B"/>
    <w:rsid w:val="00064735"/>
    <w:rsid w:val="000649C3"/>
    <w:rsid w:val="00065689"/>
    <w:rsid w:val="00065850"/>
    <w:rsid w:val="00066678"/>
    <w:rsid w:val="00066A8E"/>
    <w:rsid w:val="00066AE4"/>
    <w:rsid w:val="00066D1A"/>
    <w:rsid w:val="00067295"/>
    <w:rsid w:val="000672F7"/>
    <w:rsid w:val="00067935"/>
    <w:rsid w:val="0007135F"/>
    <w:rsid w:val="000716C2"/>
    <w:rsid w:val="0007180C"/>
    <w:rsid w:val="00072042"/>
    <w:rsid w:val="00072D4A"/>
    <w:rsid w:val="00073269"/>
    <w:rsid w:val="00074167"/>
    <w:rsid w:val="00074A9B"/>
    <w:rsid w:val="00074CF9"/>
    <w:rsid w:val="00075773"/>
    <w:rsid w:val="00075D86"/>
    <w:rsid w:val="0007645C"/>
    <w:rsid w:val="000764A1"/>
    <w:rsid w:val="0007681C"/>
    <w:rsid w:val="00076A26"/>
    <w:rsid w:val="00076D17"/>
    <w:rsid w:val="0007744D"/>
    <w:rsid w:val="00077A92"/>
    <w:rsid w:val="000802B5"/>
    <w:rsid w:val="00080A61"/>
    <w:rsid w:val="0008103A"/>
    <w:rsid w:val="000815B8"/>
    <w:rsid w:val="00081DE6"/>
    <w:rsid w:val="00082660"/>
    <w:rsid w:val="000826CF"/>
    <w:rsid w:val="00083889"/>
    <w:rsid w:val="00083901"/>
    <w:rsid w:val="00083CA1"/>
    <w:rsid w:val="00084705"/>
    <w:rsid w:val="00084F96"/>
    <w:rsid w:val="00085CC7"/>
    <w:rsid w:val="000865AF"/>
    <w:rsid w:val="000869F6"/>
    <w:rsid w:val="00086B3B"/>
    <w:rsid w:val="0008705B"/>
    <w:rsid w:val="0008723C"/>
    <w:rsid w:val="00087887"/>
    <w:rsid w:val="00087FC9"/>
    <w:rsid w:val="0009084F"/>
    <w:rsid w:val="00090A25"/>
    <w:rsid w:val="00090E7E"/>
    <w:rsid w:val="000928DF"/>
    <w:rsid w:val="00092DFA"/>
    <w:rsid w:val="0009345D"/>
    <w:rsid w:val="00093AAE"/>
    <w:rsid w:val="0009423B"/>
    <w:rsid w:val="00095015"/>
    <w:rsid w:val="0009529F"/>
    <w:rsid w:val="0009533B"/>
    <w:rsid w:val="00095829"/>
    <w:rsid w:val="00095B02"/>
    <w:rsid w:val="00095B34"/>
    <w:rsid w:val="00096080"/>
    <w:rsid w:val="00097095"/>
    <w:rsid w:val="00097C1E"/>
    <w:rsid w:val="000A0F5F"/>
    <w:rsid w:val="000A1698"/>
    <w:rsid w:val="000A1F5E"/>
    <w:rsid w:val="000A2A0A"/>
    <w:rsid w:val="000A2B8A"/>
    <w:rsid w:val="000A3260"/>
    <w:rsid w:val="000A34CB"/>
    <w:rsid w:val="000A3F0C"/>
    <w:rsid w:val="000A4DC6"/>
    <w:rsid w:val="000A5E63"/>
    <w:rsid w:val="000A6ACA"/>
    <w:rsid w:val="000A7A62"/>
    <w:rsid w:val="000A7D32"/>
    <w:rsid w:val="000B0160"/>
    <w:rsid w:val="000B021C"/>
    <w:rsid w:val="000B0430"/>
    <w:rsid w:val="000B0A93"/>
    <w:rsid w:val="000B0B94"/>
    <w:rsid w:val="000B17AA"/>
    <w:rsid w:val="000B18F8"/>
    <w:rsid w:val="000B1D7A"/>
    <w:rsid w:val="000B202B"/>
    <w:rsid w:val="000B251C"/>
    <w:rsid w:val="000B26AC"/>
    <w:rsid w:val="000B2A8F"/>
    <w:rsid w:val="000B3375"/>
    <w:rsid w:val="000B365C"/>
    <w:rsid w:val="000B3A42"/>
    <w:rsid w:val="000B44B7"/>
    <w:rsid w:val="000B4E38"/>
    <w:rsid w:val="000B4F92"/>
    <w:rsid w:val="000B58E2"/>
    <w:rsid w:val="000B5D64"/>
    <w:rsid w:val="000B6057"/>
    <w:rsid w:val="000B6273"/>
    <w:rsid w:val="000B68B7"/>
    <w:rsid w:val="000B6B98"/>
    <w:rsid w:val="000C0EF7"/>
    <w:rsid w:val="000C10DB"/>
    <w:rsid w:val="000C16B9"/>
    <w:rsid w:val="000C2148"/>
    <w:rsid w:val="000C29D9"/>
    <w:rsid w:val="000C2AF6"/>
    <w:rsid w:val="000C3174"/>
    <w:rsid w:val="000C3C89"/>
    <w:rsid w:val="000C3D13"/>
    <w:rsid w:val="000C3F4B"/>
    <w:rsid w:val="000C5EC0"/>
    <w:rsid w:val="000C62EE"/>
    <w:rsid w:val="000C7869"/>
    <w:rsid w:val="000C7ECB"/>
    <w:rsid w:val="000D0454"/>
    <w:rsid w:val="000D1390"/>
    <w:rsid w:val="000D1D7B"/>
    <w:rsid w:val="000D2068"/>
    <w:rsid w:val="000D249F"/>
    <w:rsid w:val="000D386F"/>
    <w:rsid w:val="000D3F07"/>
    <w:rsid w:val="000D547F"/>
    <w:rsid w:val="000D5E40"/>
    <w:rsid w:val="000D662A"/>
    <w:rsid w:val="000D6CCF"/>
    <w:rsid w:val="000D76D3"/>
    <w:rsid w:val="000D79BF"/>
    <w:rsid w:val="000E03AE"/>
    <w:rsid w:val="000E040B"/>
    <w:rsid w:val="000E0870"/>
    <w:rsid w:val="000E0E1F"/>
    <w:rsid w:val="000E0EF9"/>
    <w:rsid w:val="000E1DC2"/>
    <w:rsid w:val="000E2670"/>
    <w:rsid w:val="000E3EB1"/>
    <w:rsid w:val="000E3F47"/>
    <w:rsid w:val="000E44BB"/>
    <w:rsid w:val="000E4F0A"/>
    <w:rsid w:val="000E60EF"/>
    <w:rsid w:val="000E64F8"/>
    <w:rsid w:val="000E6B72"/>
    <w:rsid w:val="000E6C41"/>
    <w:rsid w:val="000E6EF5"/>
    <w:rsid w:val="000E7022"/>
    <w:rsid w:val="000E7996"/>
    <w:rsid w:val="000E7D33"/>
    <w:rsid w:val="000F0111"/>
    <w:rsid w:val="000F0B26"/>
    <w:rsid w:val="000F47D6"/>
    <w:rsid w:val="000F5154"/>
    <w:rsid w:val="000F53BB"/>
    <w:rsid w:val="000F5832"/>
    <w:rsid w:val="000F5B51"/>
    <w:rsid w:val="000F5E06"/>
    <w:rsid w:val="000F6225"/>
    <w:rsid w:val="000F64A6"/>
    <w:rsid w:val="000F65C3"/>
    <w:rsid w:val="000F6641"/>
    <w:rsid w:val="00101004"/>
    <w:rsid w:val="001015E1"/>
    <w:rsid w:val="001022DD"/>
    <w:rsid w:val="00102867"/>
    <w:rsid w:val="00102FEB"/>
    <w:rsid w:val="0010339D"/>
    <w:rsid w:val="00103AB5"/>
    <w:rsid w:val="00103B54"/>
    <w:rsid w:val="0010475C"/>
    <w:rsid w:val="00104B9A"/>
    <w:rsid w:val="001065B5"/>
    <w:rsid w:val="00107172"/>
    <w:rsid w:val="0010786A"/>
    <w:rsid w:val="00107B64"/>
    <w:rsid w:val="00107BED"/>
    <w:rsid w:val="00107BF5"/>
    <w:rsid w:val="00107E00"/>
    <w:rsid w:val="00107E1D"/>
    <w:rsid w:val="00107ED0"/>
    <w:rsid w:val="001105F5"/>
    <w:rsid w:val="0011061A"/>
    <w:rsid w:val="00110CF9"/>
    <w:rsid w:val="0011166C"/>
    <w:rsid w:val="0011167A"/>
    <w:rsid w:val="00111E21"/>
    <w:rsid w:val="00111F4F"/>
    <w:rsid w:val="001125AB"/>
    <w:rsid w:val="0011314E"/>
    <w:rsid w:val="00115B7F"/>
    <w:rsid w:val="00115E4A"/>
    <w:rsid w:val="00116645"/>
    <w:rsid w:val="00116797"/>
    <w:rsid w:val="00116C71"/>
    <w:rsid w:val="00116F76"/>
    <w:rsid w:val="001170CF"/>
    <w:rsid w:val="00117745"/>
    <w:rsid w:val="00117BC4"/>
    <w:rsid w:val="00121587"/>
    <w:rsid w:val="001220D8"/>
    <w:rsid w:val="0012295A"/>
    <w:rsid w:val="00122D28"/>
    <w:rsid w:val="00123AE4"/>
    <w:rsid w:val="00124E83"/>
    <w:rsid w:val="001254DF"/>
    <w:rsid w:val="00125A55"/>
    <w:rsid w:val="00125DCC"/>
    <w:rsid w:val="001260B9"/>
    <w:rsid w:val="00126189"/>
    <w:rsid w:val="00126BFD"/>
    <w:rsid w:val="00127610"/>
    <w:rsid w:val="00127B65"/>
    <w:rsid w:val="00130594"/>
    <w:rsid w:val="00130938"/>
    <w:rsid w:val="00130FA3"/>
    <w:rsid w:val="00131098"/>
    <w:rsid w:val="00131649"/>
    <w:rsid w:val="00131B1A"/>
    <w:rsid w:val="00131EF0"/>
    <w:rsid w:val="001327A9"/>
    <w:rsid w:val="00132FBD"/>
    <w:rsid w:val="00132FFD"/>
    <w:rsid w:val="00133039"/>
    <w:rsid w:val="0013338D"/>
    <w:rsid w:val="00133A35"/>
    <w:rsid w:val="00134DD8"/>
    <w:rsid w:val="00134E71"/>
    <w:rsid w:val="00135149"/>
    <w:rsid w:val="0013582C"/>
    <w:rsid w:val="00135F8E"/>
    <w:rsid w:val="001369F8"/>
    <w:rsid w:val="001375D5"/>
    <w:rsid w:val="00137824"/>
    <w:rsid w:val="00137C8A"/>
    <w:rsid w:val="00137ED4"/>
    <w:rsid w:val="00140A98"/>
    <w:rsid w:val="00140C7E"/>
    <w:rsid w:val="0014204B"/>
    <w:rsid w:val="001420D3"/>
    <w:rsid w:val="00142B95"/>
    <w:rsid w:val="00142C63"/>
    <w:rsid w:val="001430B2"/>
    <w:rsid w:val="0014386D"/>
    <w:rsid w:val="00143B02"/>
    <w:rsid w:val="00144725"/>
    <w:rsid w:val="00144950"/>
    <w:rsid w:val="001450F2"/>
    <w:rsid w:val="00145E48"/>
    <w:rsid w:val="00146321"/>
    <w:rsid w:val="00146551"/>
    <w:rsid w:val="00146A02"/>
    <w:rsid w:val="0014746B"/>
    <w:rsid w:val="001503E8"/>
    <w:rsid w:val="0015093C"/>
    <w:rsid w:val="001509A6"/>
    <w:rsid w:val="00150D16"/>
    <w:rsid w:val="0015283C"/>
    <w:rsid w:val="001528F4"/>
    <w:rsid w:val="001537A7"/>
    <w:rsid w:val="00153899"/>
    <w:rsid w:val="00153B19"/>
    <w:rsid w:val="00153F24"/>
    <w:rsid w:val="00155D0D"/>
    <w:rsid w:val="00155E2E"/>
    <w:rsid w:val="00156317"/>
    <w:rsid w:val="00156582"/>
    <w:rsid w:val="00156C38"/>
    <w:rsid w:val="00156DB7"/>
    <w:rsid w:val="0015709D"/>
    <w:rsid w:val="0016024E"/>
    <w:rsid w:val="001604C1"/>
    <w:rsid w:val="001605BE"/>
    <w:rsid w:val="00160E16"/>
    <w:rsid w:val="00160EC1"/>
    <w:rsid w:val="001613D0"/>
    <w:rsid w:val="001615D7"/>
    <w:rsid w:val="00161614"/>
    <w:rsid w:val="0016210C"/>
    <w:rsid w:val="00162182"/>
    <w:rsid w:val="001621A0"/>
    <w:rsid w:val="00162693"/>
    <w:rsid w:val="00162E2F"/>
    <w:rsid w:val="00162F42"/>
    <w:rsid w:val="0016392C"/>
    <w:rsid w:val="00163A21"/>
    <w:rsid w:val="00163B30"/>
    <w:rsid w:val="0016444E"/>
    <w:rsid w:val="0016488D"/>
    <w:rsid w:val="00165064"/>
    <w:rsid w:val="001655AA"/>
    <w:rsid w:val="0016689E"/>
    <w:rsid w:val="00166AFE"/>
    <w:rsid w:val="00167239"/>
    <w:rsid w:val="00167982"/>
    <w:rsid w:val="001709EF"/>
    <w:rsid w:val="00171996"/>
    <w:rsid w:val="00171BEE"/>
    <w:rsid w:val="00172040"/>
    <w:rsid w:val="00172241"/>
    <w:rsid w:val="00172264"/>
    <w:rsid w:val="001722CC"/>
    <w:rsid w:val="0017275F"/>
    <w:rsid w:val="00172AEC"/>
    <w:rsid w:val="0017319E"/>
    <w:rsid w:val="00173988"/>
    <w:rsid w:val="00173C10"/>
    <w:rsid w:val="001765CB"/>
    <w:rsid w:val="00176A73"/>
    <w:rsid w:val="001777B3"/>
    <w:rsid w:val="00180822"/>
    <w:rsid w:val="001808EF"/>
    <w:rsid w:val="00180991"/>
    <w:rsid w:val="00180A1D"/>
    <w:rsid w:val="00180C25"/>
    <w:rsid w:val="0018190A"/>
    <w:rsid w:val="001823A8"/>
    <w:rsid w:val="001827DE"/>
    <w:rsid w:val="001829E3"/>
    <w:rsid w:val="0018333C"/>
    <w:rsid w:val="001836DD"/>
    <w:rsid w:val="00183787"/>
    <w:rsid w:val="00183926"/>
    <w:rsid w:val="001867AB"/>
    <w:rsid w:val="00186CBB"/>
    <w:rsid w:val="00186E31"/>
    <w:rsid w:val="0018740E"/>
    <w:rsid w:val="001907FB"/>
    <w:rsid w:val="00190D7D"/>
    <w:rsid w:val="001937F8"/>
    <w:rsid w:val="00194DC7"/>
    <w:rsid w:val="00194FDB"/>
    <w:rsid w:val="001951F7"/>
    <w:rsid w:val="00196452"/>
    <w:rsid w:val="00196515"/>
    <w:rsid w:val="00196540"/>
    <w:rsid w:val="00197549"/>
    <w:rsid w:val="00197797"/>
    <w:rsid w:val="00197814"/>
    <w:rsid w:val="00197B9B"/>
    <w:rsid w:val="00197F65"/>
    <w:rsid w:val="00197FB6"/>
    <w:rsid w:val="001A0198"/>
    <w:rsid w:val="001A0E25"/>
    <w:rsid w:val="001A1054"/>
    <w:rsid w:val="001A170D"/>
    <w:rsid w:val="001A1824"/>
    <w:rsid w:val="001A1FBF"/>
    <w:rsid w:val="001A22CF"/>
    <w:rsid w:val="001A2597"/>
    <w:rsid w:val="001A2A61"/>
    <w:rsid w:val="001A3308"/>
    <w:rsid w:val="001A3A99"/>
    <w:rsid w:val="001A3ACA"/>
    <w:rsid w:val="001A3D31"/>
    <w:rsid w:val="001A4258"/>
    <w:rsid w:val="001A4388"/>
    <w:rsid w:val="001A50F2"/>
    <w:rsid w:val="001A51A3"/>
    <w:rsid w:val="001A530D"/>
    <w:rsid w:val="001A5B08"/>
    <w:rsid w:val="001A729C"/>
    <w:rsid w:val="001A744F"/>
    <w:rsid w:val="001A7F6C"/>
    <w:rsid w:val="001B020B"/>
    <w:rsid w:val="001B061B"/>
    <w:rsid w:val="001B0A8E"/>
    <w:rsid w:val="001B16B1"/>
    <w:rsid w:val="001B18F1"/>
    <w:rsid w:val="001B24D6"/>
    <w:rsid w:val="001B2959"/>
    <w:rsid w:val="001B2E3B"/>
    <w:rsid w:val="001B4002"/>
    <w:rsid w:val="001B4469"/>
    <w:rsid w:val="001B5149"/>
    <w:rsid w:val="001B53C1"/>
    <w:rsid w:val="001B5C44"/>
    <w:rsid w:val="001B6191"/>
    <w:rsid w:val="001B6213"/>
    <w:rsid w:val="001B6599"/>
    <w:rsid w:val="001B67AD"/>
    <w:rsid w:val="001B6A6E"/>
    <w:rsid w:val="001B7018"/>
    <w:rsid w:val="001B782B"/>
    <w:rsid w:val="001B7DA7"/>
    <w:rsid w:val="001C02CB"/>
    <w:rsid w:val="001C091A"/>
    <w:rsid w:val="001C0DBA"/>
    <w:rsid w:val="001C1045"/>
    <w:rsid w:val="001C183F"/>
    <w:rsid w:val="001C1841"/>
    <w:rsid w:val="001C3223"/>
    <w:rsid w:val="001C32A3"/>
    <w:rsid w:val="001C3C2D"/>
    <w:rsid w:val="001C3C63"/>
    <w:rsid w:val="001C3E57"/>
    <w:rsid w:val="001C462B"/>
    <w:rsid w:val="001C4FE5"/>
    <w:rsid w:val="001C5488"/>
    <w:rsid w:val="001C57A6"/>
    <w:rsid w:val="001C5810"/>
    <w:rsid w:val="001C6136"/>
    <w:rsid w:val="001C6DE7"/>
    <w:rsid w:val="001C6FB6"/>
    <w:rsid w:val="001C7072"/>
    <w:rsid w:val="001C734E"/>
    <w:rsid w:val="001C7540"/>
    <w:rsid w:val="001C760B"/>
    <w:rsid w:val="001C7887"/>
    <w:rsid w:val="001D0894"/>
    <w:rsid w:val="001D12BF"/>
    <w:rsid w:val="001D1654"/>
    <w:rsid w:val="001D201B"/>
    <w:rsid w:val="001D27D0"/>
    <w:rsid w:val="001D2902"/>
    <w:rsid w:val="001D3A48"/>
    <w:rsid w:val="001D47C7"/>
    <w:rsid w:val="001D48D0"/>
    <w:rsid w:val="001D4C6C"/>
    <w:rsid w:val="001D55DC"/>
    <w:rsid w:val="001D5C41"/>
    <w:rsid w:val="001D5D58"/>
    <w:rsid w:val="001D746A"/>
    <w:rsid w:val="001D785F"/>
    <w:rsid w:val="001E06CC"/>
    <w:rsid w:val="001E08C8"/>
    <w:rsid w:val="001E11DE"/>
    <w:rsid w:val="001E1969"/>
    <w:rsid w:val="001E19FA"/>
    <w:rsid w:val="001E1D96"/>
    <w:rsid w:val="001E1E2A"/>
    <w:rsid w:val="001E1E89"/>
    <w:rsid w:val="001E23B5"/>
    <w:rsid w:val="001E2459"/>
    <w:rsid w:val="001E26A3"/>
    <w:rsid w:val="001E2867"/>
    <w:rsid w:val="001E2B27"/>
    <w:rsid w:val="001E3565"/>
    <w:rsid w:val="001E43F7"/>
    <w:rsid w:val="001E4755"/>
    <w:rsid w:val="001E5452"/>
    <w:rsid w:val="001E56C9"/>
    <w:rsid w:val="001E5945"/>
    <w:rsid w:val="001E6964"/>
    <w:rsid w:val="001E7772"/>
    <w:rsid w:val="001E7AEA"/>
    <w:rsid w:val="001E7CF1"/>
    <w:rsid w:val="001F00BA"/>
    <w:rsid w:val="001F02AC"/>
    <w:rsid w:val="001F038F"/>
    <w:rsid w:val="001F0972"/>
    <w:rsid w:val="001F0B26"/>
    <w:rsid w:val="001F1541"/>
    <w:rsid w:val="001F1BDB"/>
    <w:rsid w:val="001F2523"/>
    <w:rsid w:val="001F2A61"/>
    <w:rsid w:val="001F32F9"/>
    <w:rsid w:val="001F3652"/>
    <w:rsid w:val="001F3BB4"/>
    <w:rsid w:val="001F45BE"/>
    <w:rsid w:val="001F4723"/>
    <w:rsid w:val="001F4787"/>
    <w:rsid w:val="001F487E"/>
    <w:rsid w:val="001F4AD4"/>
    <w:rsid w:val="001F4E84"/>
    <w:rsid w:val="001F5B5B"/>
    <w:rsid w:val="001F6D1B"/>
    <w:rsid w:val="001F6D27"/>
    <w:rsid w:val="001F6D34"/>
    <w:rsid w:val="001F7D57"/>
    <w:rsid w:val="001F7E59"/>
    <w:rsid w:val="00200168"/>
    <w:rsid w:val="00200A6B"/>
    <w:rsid w:val="00200ECB"/>
    <w:rsid w:val="0020128E"/>
    <w:rsid w:val="0020177F"/>
    <w:rsid w:val="00202DF7"/>
    <w:rsid w:val="00203137"/>
    <w:rsid w:val="00203173"/>
    <w:rsid w:val="002037AC"/>
    <w:rsid w:val="002041FA"/>
    <w:rsid w:val="0020474F"/>
    <w:rsid w:val="00204B1E"/>
    <w:rsid w:val="00206598"/>
    <w:rsid w:val="00206B74"/>
    <w:rsid w:val="00210689"/>
    <w:rsid w:val="002106B1"/>
    <w:rsid w:val="002109AD"/>
    <w:rsid w:val="002115A0"/>
    <w:rsid w:val="00211BE4"/>
    <w:rsid w:val="00212F2A"/>
    <w:rsid w:val="002131FF"/>
    <w:rsid w:val="002136D1"/>
    <w:rsid w:val="002146CA"/>
    <w:rsid w:val="0021474F"/>
    <w:rsid w:val="00214A26"/>
    <w:rsid w:val="00214BE9"/>
    <w:rsid w:val="00214C9A"/>
    <w:rsid w:val="0021516E"/>
    <w:rsid w:val="002161BD"/>
    <w:rsid w:val="0021681C"/>
    <w:rsid w:val="00217072"/>
    <w:rsid w:val="00217120"/>
    <w:rsid w:val="00217314"/>
    <w:rsid w:val="00217D55"/>
    <w:rsid w:val="00220331"/>
    <w:rsid w:val="002203B3"/>
    <w:rsid w:val="00220436"/>
    <w:rsid w:val="00220745"/>
    <w:rsid w:val="0022107D"/>
    <w:rsid w:val="00221209"/>
    <w:rsid w:val="00221FD2"/>
    <w:rsid w:val="00222178"/>
    <w:rsid w:val="00223054"/>
    <w:rsid w:val="002231D9"/>
    <w:rsid w:val="00223770"/>
    <w:rsid w:val="00223B15"/>
    <w:rsid w:val="00223D33"/>
    <w:rsid w:val="00223D55"/>
    <w:rsid w:val="00224A4E"/>
    <w:rsid w:val="00224A66"/>
    <w:rsid w:val="00224C0F"/>
    <w:rsid w:val="00225086"/>
    <w:rsid w:val="00227162"/>
    <w:rsid w:val="002277FA"/>
    <w:rsid w:val="00227B53"/>
    <w:rsid w:val="00227F68"/>
    <w:rsid w:val="00230315"/>
    <w:rsid w:val="0023115A"/>
    <w:rsid w:val="00231676"/>
    <w:rsid w:val="00231695"/>
    <w:rsid w:val="00231F90"/>
    <w:rsid w:val="002329A8"/>
    <w:rsid w:val="002329AF"/>
    <w:rsid w:val="00232A18"/>
    <w:rsid w:val="0023339C"/>
    <w:rsid w:val="00233EDB"/>
    <w:rsid w:val="00234174"/>
    <w:rsid w:val="002343CD"/>
    <w:rsid w:val="002343D1"/>
    <w:rsid w:val="00234634"/>
    <w:rsid w:val="002346E8"/>
    <w:rsid w:val="00234D94"/>
    <w:rsid w:val="002355C4"/>
    <w:rsid w:val="00235854"/>
    <w:rsid w:val="00235E4C"/>
    <w:rsid w:val="00235EAB"/>
    <w:rsid w:val="00236455"/>
    <w:rsid w:val="0023698A"/>
    <w:rsid w:val="00237906"/>
    <w:rsid w:val="002407EC"/>
    <w:rsid w:val="00241130"/>
    <w:rsid w:val="0024187C"/>
    <w:rsid w:val="00241B2A"/>
    <w:rsid w:val="00241E65"/>
    <w:rsid w:val="00241FF3"/>
    <w:rsid w:val="002421E3"/>
    <w:rsid w:val="00242EC3"/>
    <w:rsid w:val="002437DA"/>
    <w:rsid w:val="00243875"/>
    <w:rsid w:val="00245688"/>
    <w:rsid w:val="00246E19"/>
    <w:rsid w:val="00246E82"/>
    <w:rsid w:val="00247F57"/>
    <w:rsid w:val="002500E2"/>
    <w:rsid w:val="00250254"/>
    <w:rsid w:val="00250586"/>
    <w:rsid w:val="0025083E"/>
    <w:rsid w:val="0025087F"/>
    <w:rsid w:val="00250CA2"/>
    <w:rsid w:val="00250CC7"/>
    <w:rsid w:val="00250DAC"/>
    <w:rsid w:val="002521AE"/>
    <w:rsid w:val="002528C3"/>
    <w:rsid w:val="00253D50"/>
    <w:rsid w:val="00254228"/>
    <w:rsid w:val="00254502"/>
    <w:rsid w:val="0025451B"/>
    <w:rsid w:val="00254948"/>
    <w:rsid w:val="00254AD7"/>
    <w:rsid w:val="00255DAF"/>
    <w:rsid w:val="002566DE"/>
    <w:rsid w:val="002572EA"/>
    <w:rsid w:val="0025787D"/>
    <w:rsid w:val="00260097"/>
    <w:rsid w:val="0026010F"/>
    <w:rsid w:val="002617A7"/>
    <w:rsid w:val="00261DEE"/>
    <w:rsid w:val="00262329"/>
    <w:rsid w:val="00262609"/>
    <w:rsid w:val="0026288C"/>
    <w:rsid w:val="002628E9"/>
    <w:rsid w:val="00263BF8"/>
    <w:rsid w:val="00263D2E"/>
    <w:rsid w:val="00264D40"/>
    <w:rsid w:val="0026521D"/>
    <w:rsid w:val="0026546D"/>
    <w:rsid w:val="002655DF"/>
    <w:rsid w:val="002657C0"/>
    <w:rsid w:val="00265CA1"/>
    <w:rsid w:val="0026671F"/>
    <w:rsid w:val="002668DA"/>
    <w:rsid w:val="00266BF6"/>
    <w:rsid w:val="0026717E"/>
    <w:rsid w:val="00267A48"/>
    <w:rsid w:val="00270008"/>
    <w:rsid w:val="0027025D"/>
    <w:rsid w:val="00270348"/>
    <w:rsid w:val="002708ED"/>
    <w:rsid w:val="002720CD"/>
    <w:rsid w:val="00272A77"/>
    <w:rsid w:val="002732D0"/>
    <w:rsid w:val="002734BD"/>
    <w:rsid w:val="00273D82"/>
    <w:rsid w:val="00274495"/>
    <w:rsid w:val="002747D6"/>
    <w:rsid w:val="00274A00"/>
    <w:rsid w:val="00274B0A"/>
    <w:rsid w:val="00274C05"/>
    <w:rsid w:val="00274DB2"/>
    <w:rsid w:val="00274FB0"/>
    <w:rsid w:val="002758E2"/>
    <w:rsid w:val="00275B5D"/>
    <w:rsid w:val="00275FF0"/>
    <w:rsid w:val="00276590"/>
    <w:rsid w:val="00276B23"/>
    <w:rsid w:val="00277AA6"/>
    <w:rsid w:val="00277BBB"/>
    <w:rsid w:val="00277BE6"/>
    <w:rsid w:val="00277CB0"/>
    <w:rsid w:val="00277F36"/>
    <w:rsid w:val="00280F1C"/>
    <w:rsid w:val="0028191F"/>
    <w:rsid w:val="002825CB"/>
    <w:rsid w:val="00283554"/>
    <w:rsid w:val="002835E2"/>
    <w:rsid w:val="0028397D"/>
    <w:rsid w:val="00283FB4"/>
    <w:rsid w:val="0028497A"/>
    <w:rsid w:val="0028552B"/>
    <w:rsid w:val="00285D4E"/>
    <w:rsid w:val="002861E2"/>
    <w:rsid w:val="002862AC"/>
    <w:rsid w:val="002865BD"/>
    <w:rsid w:val="002872EE"/>
    <w:rsid w:val="002873D3"/>
    <w:rsid w:val="00287CE3"/>
    <w:rsid w:val="00290807"/>
    <w:rsid w:val="00290888"/>
    <w:rsid w:val="00290AF9"/>
    <w:rsid w:val="00290B67"/>
    <w:rsid w:val="002918D6"/>
    <w:rsid w:val="00292B81"/>
    <w:rsid w:val="00292D3C"/>
    <w:rsid w:val="00293D87"/>
    <w:rsid w:val="00293F7D"/>
    <w:rsid w:val="00294937"/>
    <w:rsid w:val="00294EDA"/>
    <w:rsid w:val="002956AB"/>
    <w:rsid w:val="002957F5"/>
    <w:rsid w:val="00295975"/>
    <w:rsid w:val="00296B84"/>
    <w:rsid w:val="002978C0"/>
    <w:rsid w:val="00297CBC"/>
    <w:rsid w:val="002A007F"/>
    <w:rsid w:val="002A0385"/>
    <w:rsid w:val="002A0417"/>
    <w:rsid w:val="002A0F7B"/>
    <w:rsid w:val="002A1430"/>
    <w:rsid w:val="002A154C"/>
    <w:rsid w:val="002A1D28"/>
    <w:rsid w:val="002A1EA1"/>
    <w:rsid w:val="002A2758"/>
    <w:rsid w:val="002A2A27"/>
    <w:rsid w:val="002A2A2B"/>
    <w:rsid w:val="002A37A8"/>
    <w:rsid w:val="002A4941"/>
    <w:rsid w:val="002A4E84"/>
    <w:rsid w:val="002A5617"/>
    <w:rsid w:val="002A57F7"/>
    <w:rsid w:val="002A5C9B"/>
    <w:rsid w:val="002A65D3"/>
    <w:rsid w:val="002A6B86"/>
    <w:rsid w:val="002A70F0"/>
    <w:rsid w:val="002A72EE"/>
    <w:rsid w:val="002A7874"/>
    <w:rsid w:val="002B0BD5"/>
    <w:rsid w:val="002B0F47"/>
    <w:rsid w:val="002B159E"/>
    <w:rsid w:val="002B212A"/>
    <w:rsid w:val="002B27DA"/>
    <w:rsid w:val="002B3370"/>
    <w:rsid w:val="002B4B83"/>
    <w:rsid w:val="002B4DD8"/>
    <w:rsid w:val="002B61B9"/>
    <w:rsid w:val="002B695E"/>
    <w:rsid w:val="002B6A61"/>
    <w:rsid w:val="002B6F45"/>
    <w:rsid w:val="002B7A6F"/>
    <w:rsid w:val="002C1084"/>
    <w:rsid w:val="002C1B11"/>
    <w:rsid w:val="002C1F86"/>
    <w:rsid w:val="002C2093"/>
    <w:rsid w:val="002C21A2"/>
    <w:rsid w:val="002C2298"/>
    <w:rsid w:val="002C2303"/>
    <w:rsid w:val="002C2321"/>
    <w:rsid w:val="002C2BCE"/>
    <w:rsid w:val="002C3661"/>
    <w:rsid w:val="002C377B"/>
    <w:rsid w:val="002C4341"/>
    <w:rsid w:val="002C4507"/>
    <w:rsid w:val="002C4A3F"/>
    <w:rsid w:val="002C4E87"/>
    <w:rsid w:val="002C512F"/>
    <w:rsid w:val="002C57C2"/>
    <w:rsid w:val="002C5C3A"/>
    <w:rsid w:val="002C5CAA"/>
    <w:rsid w:val="002C5E5A"/>
    <w:rsid w:val="002C5FE8"/>
    <w:rsid w:val="002C67D4"/>
    <w:rsid w:val="002C6B8D"/>
    <w:rsid w:val="002C7222"/>
    <w:rsid w:val="002C7690"/>
    <w:rsid w:val="002C7E97"/>
    <w:rsid w:val="002C7EFD"/>
    <w:rsid w:val="002D02C5"/>
    <w:rsid w:val="002D0B73"/>
    <w:rsid w:val="002D168A"/>
    <w:rsid w:val="002D19B7"/>
    <w:rsid w:val="002D2F8E"/>
    <w:rsid w:val="002D3931"/>
    <w:rsid w:val="002D3E97"/>
    <w:rsid w:val="002D470D"/>
    <w:rsid w:val="002D5FC5"/>
    <w:rsid w:val="002D64C6"/>
    <w:rsid w:val="002D6945"/>
    <w:rsid w:val="002D7553"/>
    <w:rsid w:val="002D7D08"/>
    <w:rsid w:val="002E0235"/>
    <w:rsid w:val="002E0C6F"/>
    <w:rsid w:val="002E1B9C"/>
    <w:rsid w:val="002E23CD"/>
    <w:rsid w:val="002E2961"/>
    <w:rsid w:val="002E3221"/>
    <w:rsid w:val="002E342B"/>
    <w:rsid w:val="002E3FD8"/>
    <w:rsid w:val="002E42C7"/>
    <w:rsid w:val="002E4492"/>
    <w:rsid w:val="002E460A"/>
    <w:rsid w:val="002E473D"/>
    <w:rsid w:val="002E4966"/>
    <w:rsid w:val="002E4CC1"/>
    <w:rsid w:val="002E4FF7"/>
    <w:rsid w:val="002E596A"/>
    <w:rsid w:val="002E6307"/>
    <w:rsid w:val="002E653B"/>
    <w:rsid w:val="002E758D"/>
    <w:rsid w:val="002E7774"/>
    <w:rsid w:val="002F028E"/>
    <w:rsid w:val="002F08D8"/>
    <w:rsid w:val="002F1280"/>
    <w:rsid w:val="002F1AAD"/>
    <w:rsid w:val="002F31F5"/>
    <w:rsid w:val="002F3BC9"/>
    <w:rsid w:val="002F40DE"/>
    <w:rsid w:val="002F45BF"/>
    <w:rsid w:val="002F4C50"/>
    <w:rsid w:val="002F4C92"/>
    <w:rsid w:val="002F4D0A"/>
    <w:rsid w:val="002F4DAD"/>
    <w:rsid w:val="002F553E"/>
    <w:rsid w:val="002F591C"/>
    <w:rsid w:val="002F6758"/>
    <w:rsid w:val="002F693D"/>
    <w:rsid w:val="002F7B5A"/>
    <w:rsid w:val="002F7D5E"/>
    <w:rsid w:val="002F7DB3"/>
    <w:rsid w:val="002F7EBA"/>
    <w:rsid w:val="00300098"/>
    <w:rsid w:val="003008CF"/>
    <w:rsid w:val="00300BF4"/>
    <w:rsid w:val="00301727"/>
    <w:rsid w:val="00301895"/>
    <w:rsid w:val="00301F44"/>
    <w:rsid w:val="003023E5"/>
    <w:rsid w:val="00302CED"/>
    <w:rsid w:val="00302D65"/>
    <w:rsid w:val="00304C1A"/>
    <w:rsid w:val="003050EE"/>
    <w:rsid w:val="003054E8"/>
    <w:rsid w:val="003054ED"/>
    <w:rsid w:val="00305EFE"/>
    <w:rsid w:val="00305FBC"/>
    <w:rsid w:val="00306F3E"/>
    <w:rsid w:val="00307335"/>
    <w:rsid w:val="00307D63"/>
    <w:rsid w:val="00307F56"/>
    <w:rsid w:val="00310145"/>
    <w:rsid w:val="00311206"/>
    <w:rsid w:val="00311316"/>
    <w:rsid w:val="00311EB4"/>
    <w:rsid w:val="0031225C"/>
    <w:rsid w:val="00312450"/>
    <w:rsid w:val="00312E8E"/>
    <w:rsid w:val="00313234"/>
    <w:rsid w:val="00313287"/>
    <w:rsid w:val="00313333"/>
    <w:rsid w:val="00313A7D"/>
    <w:rsid w:val="00313F0A"/>
    <w:rsid w:val="003140B0"/>
    <w:rsid w:val="0031417F"/>
    <w:rsid w:val="00314F88"/>
    <w:rsid w:val="00315912"/>
    <w:rsid w:val="0031608C"/>
    <w:rsid w:val="0031656C"/>
    <w:rsid w:val="00316AF8"/>
    <w:rsid w:val="00316DC2"/>
    <w:rsid w:val="00317753"/>
    <w:rsid w:val="003205F1"/>
    <w:rsid w:val="00320A23"/>
    <w:rsid w:val="00321164"/>
    <w:rsid w:val="00321197"/>
    <w:rsid w:val="00321418"/>
    <w:rsid w:val="00321DE2"/>
    <w:rsid w:val="00322396"/>
    <w:rsid w:val="003225A8"/>
    <w:rsid w:val="00322760"/>
    <w:rsid w:val="0032301C"/>
    <w:rsid w:val="00323955"/>
    <w:rsid w:val="00325856"/>
    <w:rsid w:val="00326CB4"/>
    <w:rsid w:val="0032727F"/>
    <w:rsid w:val="00327BE8"/>
    <w:rsid w:val="00327E2D"/>
    <w:rsid w:val="00330755"/>
    <w:rsid w:val="00330793"/>
    <w:rsid w:val="00330A43"/>
    <w:rsid w:val="00330C08"/>
    <w:rsid w:val="00330D3A"/>
    <w:rsid w:val="003314F9"/>
    <w:rsid w:val="003317B1"/>
    <w:rsid w:val="00331DF4"/>
    <w:rsid w:val="00331F9B"/>
    <w:rsid w:val="0033213C"/>
    <w:rsid w:val="00332529"/>
    <w:rsid w:val="003329F3"/>
    <w:rsid w:val="00333780"/>
    <w:rsid w:val="00333C24"/>
    <w:rsid w:val="00333F5A"/>
    <w:rsid w:val="0033415A"/>
    <w:rsid w:val="003341C4"/>
    <w:rsid w:val="00334363"/>
    <w:rsid w:val="003348E3"/>
    <w:rsid w:val="0033490A"/>
    <w:rsid w:val="00335BCD"/>
    <w:rsid w:val="003367A0"/>
    <w:rsid w:val="00336DDD"/>
    <w:rsid w:val="003401A3"/>
    <w:rsid w:val="003413FA"/>
    <w:rsid w:val="003416A4"/>
    <w:rsid w:val="003420D2"/>
    <w:rsid w:val="0034343B"/>
    <w:rsid w:val="00343649"/>
    <w:rsid w:val="00343B35"/>
    <w:rsid w:val="00343E0E"/>
    <w:rsid w:val="00344070"/>
    <w:rsid w:val="00345989"/>
    <w:rsid w:val="00345BAC"/>
    <w:rsid w:val="00346D04"/>
    <w:rsid w:val="00346E3C"/>
    <w:rsid w:val="0034753C"/>
    <w:rsid w:val="003479C3"/>
    <w:rsid w:val="00347AED"/>
    <w:rsid w:val="00347EB9"/>
    <w:rsid w:val="0035079C"/>
    <w:rsid w:val="00350EEC"/>
    <w:rsid w:val="00350FD4"/>
    <w:rsid w:val="00351A99"/>
    <w:rsid w:val="00352030"/>
    <w:rsid w:val="00352364"/>
    <w:rsid w:val="0035363C"/>
    <w:rsid w:val="003537AB"/>
    <w:rsid w:val="00353BD6"/>
    <w:rsid w:val="00353F2A"/>
    <w:rsid w:val="0035443D"/>
    <w:rsid w:val="003547CD"/>
    <w:rsid w:val="00354934"/>
    <w:rsid w:val="00355585"/>
    <w:rsid w:val="00355B90"/>
    <w:rsid w:val="00355BA8"/>
    <w:rsid w:val="00355D17"/>
    <w:rsid w:val="00356105"/>
    <w:rsid w:val="00356A49"/>
    <w:rsid w:val="00356A6E"/>
    <w:rsid w:val="003571F2"/>
    <w:rsid w:val="003573B9"/>
    <w:rsid w:val="003576E3"/>
    <w:rsid w:val="00357C0E"/>
    <w:rsid w:val="003613D0"/>
    <w:rsid w:val="00362F88"/>
    <w:rsid w:val="00363452"/>
    <w:rsid w:val="0036350D"/>
    <w:rsid w:val="0036370D"/>
    <w:rsid w:val="00363AB0"/>
    <w:rsid w:val="00364550"/>
    <w:rsid w:val="003645E2"/>
    <w:rsid w:val="0036527C"/>
    <w:rsid w:val="003656C6"/>
    <w:rsid w:val="00365A95"/>
    <w:rsid w:val="00366E20"/>
    <w:rsid w:val="00366EC8"/>
    <w:rsid w:val="00367DA2"/>
    <w:rsid w:val="003701A1"/>
    <w:rsid w:val="003706AE"/>
    <w:rsid w:val="00370A09"/>
    <w:rsid w:val="00370B3E"/>
    <w:rsid w:val="00370B42"/>
    <w:rsid w:val="00370F34"/>
    <w:rsid w:val="003711A3"/>
    <w:rsid w:val="003725D9"/>
    <w:rsid w:val="00372868"/>
    <w:rsid w:val="00373A56"/>
    <w:rsid w:val="00373AC0"/>
    <w:rsid w:val="00374319"/>
    <w:rsid w:val="003749FC"/>
    <w:rsid w:val="0037545E"/>
    <w:rsid w:val="00375899"/>
    <w:rsid w:val="0037660A"/>
    <w:rsid w:val="00376AD3"/>
    <w:rsid w:val="00376B58"/>
    <w:rsid w:val="0037739A"/>
    <w:rsid w:val="00377C43"/>
    <w:rsid w:val="00377D46"/>
    <w:rsid w:val="00377E17"/>
    <w:rsid w:val="00380156"/>
    <w:rsid w:val="00380169"/>
    <w:rsid w:val="003803CE"/>
    <w:rsid w:val="00380E97"/>
    <w:rsid w:val="0038109A"/>
    <w:rsid w:val="003815B7"/>
    <w:rsid w:val="00381FA7"/>
    <w:rsid w:val="003826B7"/>
    <w:rsid w:val="00383DEF"/>
    <w:rsid w:val="003843B4"/>
    <w:rsid w:val="00384A82"/>
    <w:rsid w:val="003859DE"/>
    <w:rsid w:val="00385C3B"/>
    <w:rsid w:val="003861BA"/>
    <w:rsid w:val="003864AC"/>
    <w:rsid w:val="003865C5"/>
    <w:rsid w:val="00386DB3"/>
    <w:rsid w:val="0038778E"/>
    <w:rsid w:val="00387E79"/>
    <w:rsid w:val="00391DC8"/>
    <w:rsid w:val="00392032"/>
    <w:rsid w:val="003936D7"/>
    <w:rsid w:val="00394040"/>
    <w:rsid w:val="00395B63"/>
    <w:rsid w:val="00396627"/>
    <w:rsid w:val="00396C38"/>
    <w:rsid w:val="00396DB6"/>
    <w:rsid w:val="00396F09"/>
    <w:rsid w:val="00396F7E"/>
    <w:rsid w:val="003972E6"/>
    <w:rsid w:val="003A0C3B"/>
    <w:rsid w:val="003A1797"/>
    <w:rsid w:val="003A1C3D"/>
    <w:rsid w:val="003A1DE2"/>
    <w:rsid w:val="003A2269"/>
    <w:rsid w:val="003A25C6"/>
    <w:rsid w:val="003A25F8"/>
    <w:rsid w:val="003A29A5"/>
    <w:rsid w:val="003A2A4B"/>
    <w:rsid w:val="003A370B"/>
    <w:rsid w:val="003A4303"/>
    <w:rsid w:val="003A4498"/>
    <w:rsid w:val="003A489F"/>
    <w:rsid w:val="003A55A4"/>
    <w:rsid w:val="003A5843"/>
    <w:rsid w:val="003A5AE3"/>
    <w:rsid w:val="003A618E"/>
    <w:rsid w:val="003A69C9"/>
    <w:rsid w:val="003A7076"/>
    <w:rsid w:val="003A7694"/>
    <w:rsid w:val="003A7796"/>
    <w:rsid w:val="003A7D4D"/>
    <w:rsid w:val="003B01DA"/>
    <w:rsid w:val="003B0362"/>
    <w:rsid w:val="003B0639"/>
    <w:rsid w:val="003B0A1C"/>
    <w:rsid w:val="003B0CBE"/>
    <w:rsid w:val="003B13AF"/>
    <w:rsid w:val="003B1603"/>
    <w:rsid w:val="003B18F0"/>
    <w:rsid w:val="003B1AF0"/>
    <w:rsid w:val="003B248E"/>
    <w:rsid w:val="003B24E2"/>
    <w:rsid w:val="003B36EE"/>
    <w:rsid w:val="003B3913"/>
    <w:rsid w:val="003B4B4D"/>
    <w:rsid w:val="003B4C0B"/>
    <w:rsid w:val="003B5102"/>
    <w:rsid w:val="003B56C4"/>
    <w:rsid w:val="003B5B5E"/>
    <w:rsid w:val="003B5B67"/>
    <w:rsid w:val="003B66B4"/>
    <w:rsid w:val="003B6868"/>
    <w:rsid w:val="003B690C"/>
    <w:rsid w:val="003B6A4A"/>
    <w:rsid w:val="003B6FA9"/>
    <w:rsid w:val="003B7045"/>
    <w:rsid w:val="003B7642"/>
    <w:rsid w:val="003B765C"/>
    <w:rsid w:val="003C18E9"/>
    <w:rsid w:val="003C1A03"/>
    <w:rsid w:val="003C1CB2"/>
    <w:rsid w:val="003C28F5"/>
    <w:rsid w:val="003C3EB3"/>
    <w:rsid w:val="003C5C40"/>
    <w:rsid w:val="003C5DA8"/>
    <w:rsid w:val="003C655A"/>
    <w:rsid w:val="003C682A"/>
    <w:rsid w:val="003C68DA"/>
    <w:rsid w:val="003C6D4B"/>
    <w:rsid w:val="003C7592"/>
    <w:rsid w:val="003C7AF6"/>
    <w:rsid w:val="003D0E18"/>
    <w:rsid w:val="003D17D8"/>
    <w:rsid w:val="003D1A2C"/>
    <w:rsid w:val="003D1D59"/>
    <w:rsid w:val="003D20D3"/>
    <w:rsid w:val="003D21E4"/>
    <w:rsid w:val="003D32FD"/>
    <w:rsid w:val="003D3940"/>
    <w:rsid w:val="003D3C80"/>
    <w:rsid w:val="003D449B"/>
    <w:rsid w:val="003D59D7"/>
    <w:rsid w:val="003D6381"/>
    <w:rsid w:val="003D7336"/>
    <w:rsid w:val="003D74E6"/>
    <w:rsid w:val="003D7CFE"/>
    <w:rsid w:val="003E030F"/>
    <w:rsid w:val="003E08FC"/>
    <w:rsid w:val="003E149E"/>
    <w:rsid w:val="003E1546"/>
    <w:rsid w:val="003E1640"/>
    <w:rsid w:val="003E17A3"/>
    <w:rsid w:val="003E1DE6"/>
    <w:rsid w:val="003E24EF"/>
    <w:rsid w:val="003E2B05"/>
    <w:rsid w:val="003E2D8D"/>
    <w:rsid w:val="003E31FD"/>
    <w:rsid w:val="003E39B4"/>
    <w:rsid w:val="003E4721"/>
    <w:rsid w:val="003E4E4B"/>
    <w:rsid w:val="003E4FC5"/>
    <w:rsid w:val="003E6211"/>
    <w:rsid w:val="003E6226"/>
    <w:rsid w:val="003E63A9"/>
    <w:rsid w:val="003E6BB4"/>
    <w:rsid w:val="003E70E3"/>
    <w:rsid w:val="003E7194"/>
    <w:rsid w:val="003E7F77"/>
    <w:rsid w:val="003E7FBE"/>
    <w:rsid w:val="003F01D2"/>
    <w:rsid w:val="003F07AE"/>
    <w:rsid w:val="003F0EAF"/>
    <w:rsid w:val="003F13EF"/>
    <w:rsid w:val="003F203D"/>
    <w:rsid w:val="003F264E"/>
    <w:rsid w:val="003F2A76"/>
    <w:rsid w:val="003F381E"/>
    <w:rsid w:val="003F387B"/>
    <w:rsid w:val="003F589A"/>
    <w:rsid w:val="003F6C5B"/>
    <w:rsid w:val="003F7D75"/>
    <w:rsid w:val="00401BA1"/>
    <w:rsid w:val="00401BC9"/>
    <w:rsid w:val="0040235B"/>
    <w:rsid w:val="0040268F"/>
    <w:rsid w:val="00402785"/>
    <w:rsid w:val="00402B50"/>
    <w:rsid w:val="00403669"/>
    <w:rsid w:val="00403972"/>
    <w:rsid w:val="004040C3"/>
    <w:rsid w:val="004046B9"/>
    <w:rsid w:val="004052A1"/>
    <w:rsid w:val="00405FFD"/>
    <w:rsid w:val="0040615F"/>
    <w:rsid w:val="0040669A"/>
    <w:rsid w:val="00406A9B"/>
    <w:rsid w:val="00406BF4"/>
    <w:rsid w:val="0040733E"/>
    <w:rsid w:val="004077B6"/>
    <w:rsid w:val="004077E6"/>
    <w:rsid w:val="00407F01"/>
    <w:rsid w:val="00410109"/>
    <w:rsid w:val="004111EC"/>
    <w:rsid w:val="00411691"/>
    <w:rsid w:val="0041227E"/>
    <w:rsid w:val="00413228"/>
    <w:rsid w:val="00413825"/>
    <w:rsid w:val="004139CC"/>
    <w:rsid w:val="00413E75"/>
    <w:rsid w:val="00415225"/>
    <w:rsid w:val="00416685"/>
    <w:rsid w:val="0041753A"/>
    <w:rsid w:val="00417B02"/>
    <w:rsid w:val="00417C4B"/>
    <w:rsid w:val="00420948"/>
    <w:rsid w:val="00420C62"/>
    <w:rsid w:val="004210A5"/>
    <w:rsid w:val="00421392"/>
    <w:rsid w:val="0042198E"/>
    <w:rsid w:val="00421E2E"/>
    <w:rsid w:val="00421EF9"/>
    <w:rsid w:val="00422908"/>
    <w:rsid w:val="00422F53"/>
    <w:rsid w:val="00423B15"/>
    <w:rsid w:val="004240D7"/>
    <w:rsid w:val="00424233"/>
    <w:rsid w:val="00424244"/>
    <w:rsid w:val="004244FC"/>
    <w:rsid w:val="004249DE"/>
    <w:rsid w:val="004252F3"/>
    <w:rsid w:val="0042644A"/>
    <w:rsid w:val="0042789D"/>
    <w:rsid w:val="00427B7B"/>
    <w:rsid w:val="00427FAC"/>
    <w:rsid w:val="0043052F"/>
    <w:rsid w:val="00430A3C"/>
    <w:rsid w:val="00431881"/>
    <w:rsid w:val="00431CE0"/>
    <w:rsid w:val="0043201B"/>
    <w:rsid w:val="0043272A"/>
    <w:rsid w:val="00432AA0"/>
    <w:rsid w:val="00433918"/>
    <w:rsid w:val="00433DC0"/>
    <w:rsid w:val="004346C7"/>
    <w:rsid w:val="00434BC2"/>
    <w:rsid w:val="004351CC"/>
    <w:rsid w:val="00435E1D"/>
    <w:rsid w:val="00436096"/>
    <w:rsid w:val="00436D96"/>
    <w:rsid w:val="004370BC"/>
    <w:rsid w:val="00440886"/>
    <w:rsid w:val="0044092F"/>
    <w:rsid w:val="00440B4C"/>
    <w:rsid w:val="00440F25"/>
    <w:rsid w:val="00441431"/>
    <w:rsid w:val="0044153B"/>
    <w:rsid w:val="00442D0C"/>
    <w:rsid w:val="004439B0"/>
    <w:rsid w:val="0044468B"/>
    <w:rsid w:val="00444CC2"/>
    <w:rsid w:val="00444F23"/>
    <w:rsid w:val="004459B7"/>
    <w:rsid w:val="00445C7F"/>
    <w:rsid w:val="0044622E"/>
    <w:rsid w:val="00446801"/>
    <w:rsid w:val="00446895"/>
    <w:rsid w:val="0044743B"/>
    <w:rsid w:val="0044779C"/>
    <w:rsid w:val="00447D12"/>
    <w:rsid w:val="00447E12"/>
    <w:rsid w:val="00450A2D"/>
    <w:rsid w:val="00451306"/>
    <w:rsid w:val="0045265C"/>
    <w:rsid w:val="004531E9"/>
    <w:rsid w:val="004532CA"/>
    <w:rsid w:val="0045398C"/>
    <w:rsid w:val="00453D27"/>
    <w:rsid w:val="00454281"/>
    <w:rsid w:val="004547FF"/>
    <w:rsid w:val="004561C0"/>
    <w:rsid w:val="0045620A"/>
    <w:rsid w:val="00456B64"/>
    <w:rsid w:val="00456D11"/>
    <w:rsid w:val="00457463"/>
    <w:rsid w:val="004579AF"/>
    <w:rsid w:val="00457FE4"/>
    <w:rsid w:val="0046096F"/>
    <w:rsid w:val="004620C1"/>
    <w:rsid w:val="0046256B"/>
    <w:rsid w:val="00462B6B"/>
    <w:rsid w:val="0046336A"/>
    <w:rsid w:val="00463EDD"/>
    <w:rsid w:val="004655E2"/>
    <w:rsid w:val="004657C1"/>
    <w:rsid w:val="0046609F"/>
    <w:rsid w:val="0046654F"/>
    <w:rsid w:val="00467688"/>
    <w:rsid w:val="004676E3"/>
    <w:rsid w:val="00467FAF"/>
    <w:rsid w:val="004705B8"/>
    <w:rsid w:val="004711EA"/>
    <w:rsid w:val="00471776"/>
    <w:rsid w:val="0047246E"/>
    <w:rsid w:val="004724C6"/>
    <w:rsid w:val="00472965"/>
    <w:rsid w:val="00473306"/>
    <w:rsid w:val="00474453"/>
    <w:rsid w:val="00474AB7"/>
    <w:rsid w:val="00474D86"/>
    <w:rsid w:val="0047578F"/>
    <w:rsid w:val="00475B0D"/>
    <w:rsid w:val="00475E92"/>
    <w:rsid w:val="004761D0"/>
    <w:rsid w:val="00476453"/>
    <w:rsid w:val="0047650F"/>
    <w:rsid w:val="00476E5C"/>
    <w:rsid w:val="00476F1E"/>
    <w:rsid w:val="004773DA"/>
    <w:rsid w:val="00480348"/>
    <w:rsid w:val="00480460"/>
    <w:rsid w:val="00480873"/>
    <w:rsid w:val="00481482"/>
    <w:rsid w:val="004815FB"/>
    <w:rsid w:val="00481771"/>
    <w:rsid w:val="00482061"/>
    <w:rsid w:val="004823B1"/>
    <w:rsid w:val="004827C9"/>
    <w:rsid w:val="00483402"/>
    <w:rsid w:val="00483422"/>
    <w:rsid w:val="00483FEF"/>
    <w:rsid w:val="00484372"/>
    <w:rsid w:val="004843F4"/>
    <w:rsid w:val="00484472"/>
    <w:rsid w:val="004851AD"/>
    <w:rsid w:val="004855E0"/>
    <w:rsid w:val="00485A2E"/>
    <w:rsid w:val="00485CBD"/>
    <w:rsid w:val="00485EC5"/>
    <w:rsid w:val="00486713"/>
    <w:rsid w:val="00486861"/>
    <w:rsid w:val="00486E85"/>
    <w:rsid w:val="00487247"/>
    <w:rsid w:val="00487534"/>
    <w:rsid w:val="00487602"/>
    <w:rsid w:val="004877DA"/>
    <w:rsid w:val="00487E3C"/>
    <w:rsid w:val="00490014"/>
    <w:rsid w:val="004903F6"/>
    <w:rsid w:val="00490B66"/>
    <w:rsid w:val="00490BD1"/>
    <w:rsid w:val="00490EE2"/>
    <w:rsid w:val="00491B86"/>
    <w:rsid w:val="004928B5"/>
    <w:rsid w:val="00492F25"/>
    <w:rsid w:val="00493A23"/>
    <w:rsid w:val="004944F6"/>
    <w:rsid w:val="00494F65"/>
    <w:rsid w:val="00496520"/>
    <w:rsid w:val="004965EB"/>
    <w:rsid w:val="0049667C"/>
    <w:rsid w:val="00496EB6"/>
    <w:rsid w:val="00496ECE"/>
    <w:rsid w:val="00496FA7"/>
    <w:rsid w:val="004A17CD"/>
    <w:rsid w:val="004A1B12"/>
    <w:rsid w:val="004A3497"/>
    <w:rsid w:val="004A38DF"/>
    <w:rsid w:val="004A420D"/>
    <w:rsid w:val="004A45C6"/>
    <w:rsid w:val="004A588B"/>
    <w:rsid w:val="004A63B5"/>
    <w:rsid w:val="004A6B18"/>
    <w:rsid w:val="004A7652"/>
    <w:rsid w:val="004A76D0"/>
    <w:rsid w:val="004A7B89"/>
    <w:rsid w:val="004A7C53"/>
    <w:rsid w:val="004B0089"/>
    <w:rsid w:val="004B052E"/>
    <w:rsid w:val="004B08F9"/>
    <w:rsid w:val="004B091E"/>
    <w:rsid w:val="004B0BB0"/>
    <w:rsid w:val="004B18A5"/>
    <w:rsid w:val="004B1952"/>
    <w:rsid w:val="004B3059"/>
    <w:rsid w:val="004B3728"/>
    <w:rsid w:val="004B3FED"/>
    <w:rsid w:val="004B402B"/>
    <w:rsid w:val="004B4C14"/>
    <w:rsid w:val="004B59E9"/>
    <w:rsid w:val="004B5F47"/>
    <w:rsid w:val="004B6217"/>
    <w:rsid w:val="004B6332"/>
    <w:rsid w:val="004B6BB5"/>
    <w:rsid w:val="004B7080"/>
    <w:rsid w:val="004B71B1"/>
    <w:rsid w:val="004C0027"/>
    <w:rsid w:val="004C01BE"/>
    <w:rsid w:val="004C089B"/>
    <w:rsid w:val="004C0B4A"/>
    <w:rsid w:val="004C1103"/>
    <w:rsid w:val="004C124E"/>
    <w:rsid w:val="004C1C04"/>
    <w:rsid w:val="004C31F9"/>
    <w:rsid w:val="004C3899"/>
    <w:rsid w:val="004C38CA"/>
    <w:rsid w:val="004C3D0D"/>
    <w:rsid w:val="004C5023"/>
    <w:rsid w:val="004C5315"/>
    <w:rsid w:val="004C6CBA"/>
    <w:rsid w:val="004C7524"/>
    <w:rsid w:val="004C7737"/>
    <w:rsid w:val="004C7999"/>
    <w:rsid w:val="004C7A6B"/>
    <w:rsid w:val="004C7D17"/>
    <w:rsid w:val="004D0032"/>
    <w:rsid w:val="004D0194"/>
    <w:rsid w:val="004D0F47"/>
    <w:rsid w:val="004D0FAA"/>
    <w:rsid w:val="004D103E"/>
    <w:rsid w:val="004D18E0"/>
    <w:rsid w:val="004D238A"/>
    <w:rsid w:val="004D2A4E"/>
    <w:rsid w:val="004D3519"/>
    <w:rsid w:val="004D368D"/>
    <w:rsid w:val="004D3D23"/>
    <w:rsid w:val="004D4076"/>
    <w:rsid w:val="004D4F5D"/>
    <w:rsid w:val="004D5282"/>
    <w:rsid w:val="004D5664"/>
    <w:rsid w:val="004D587E"/>
    <w:rsid w:val="004D5E24"/>
    <w:rsid w:val="004D5ECA"/>
    <w:rsid w:val="004D6176"/>
    <w:rsid w:val="004D6271"/>
    <w:rsid w:val="004D62CE"/>
    <w:rsid w:val="004D70EB"/>
    <w:rsid w:val="004D75A6"/>
    <w:rsid w:val="004E0C14"/>
    <w:rsid w:val="004E1374"/>
    <w:rsid w:val="004E1923"/>
    <w:rsid w:val="004E1932"/>
    <w:rsid w:val="004E1D70"/>
    <w:rsid w:val="004E27E0"/>
    <w:rsid w:val="004E4221"/>
    <w:rsid w:val="004E56BC"/>
    <w:rsid w:val="004E57A4"/>
    <w:rsid w:val="004E66BA"/>
    <w:rsid w:val="004E6D91"/>
    <w:rsid w:val="004E6FD6"/>
    <w:rsid w:val="004E741E"/>
    <w:rsid w:val="004E7623"/>
    <w:rsid w:val="004E778C"/>
    <w:rsid w:val="004E77BC"/>
    <w:rsid w:val="004E77DE"/>
    <w:rsid w:val="004F03E6"/>
    <w:rsid w:val="004F094F"/>
    <w:rsid w:val="004F0A08"/>
    <w:rsid w:val="004F1118"/>
    <w:rsid w:val="004F4572"/>
    <w:rsid w:val="004F4706"/>
    <w:rsid w:val="004F4781"/>
    <w:rsid w:val="004F5EF4"/>
    <w:rsid w:val="004F6B17"/>
    <w:rsid w:val="004F6EF6"/>
    <w:rsid w:val="004F72E3"/>
    <w:rsid w:val="00500169"/>
    <w:rsid w:val="0050037D"/>
    <w:rsid w:val="005010DF"/>
    <w:rsid w:val="005019A7"/>
    <w:rsid w:val="00501DE6"/>
    <w:rsid w:val="00502054"/>
    <w:rsid w:val="005020D8"/>
    <w:rsid w:val="00502A15"/>
    <w:rsid w:val="005040DE"/>
    <w:rsid w:val="0050545D"/>
    <w:rsid w:val="005074E9"/>
    <w:rsid w:val="0050788C"/>
    <w:rsid w:val="00507EE4"/>
    <w:rsid w:val="005108D3"/>
    <w:rsid w:val="00510948"/>
    <w:rsid w:val="005115B1"/>
    <w:rsid w:val="00512283"/>
    <w:rsid w:val="00512700"/>
    <w:rsid w:val="00512D67"/>
    <w:rsid w:val="005130A1"/>
    <w:rsid w:val="00513639"/>
    <w:rsid w:val="00513A8A"/>
    <w:rsid w:val="0051465C"/>
    <w:rsid w:val="005147B5"/>
    <w:rsid w:val="00514AFF"/>
    <w:rsid w:val="00514B1B"/>
    <w:rsid w:val="00515CD4"/>
    <w:rsid w:val="005166FA"/>
    <w:rsid w:val="00516911"/>
    <w:rsid w:val="00516A53"/>
    <w:rsid w:val="00517083"/>
    <w:rsid w:val="005174C3"/>
    <w:rsid w:val="0051766F"/>
    <w:rsid w:val="00517B39"/>
    <w:rsid w:val="00520B09"/>
    <w:rsid w:val="00523490"/>
    <w:rsid w:val="00523579"/>
    <w:rsid w:val="005238F2"/>
    <w:rsid w:val="00523915"/>
    <w:rsid w:val="00523BB5"/>
    <w:rsid w:val="00523F41"/>
    <w:rsid w:val="005245B9"/>
    <w:rsid w:val="00524F22"/>
    <w:rsid w:val="0052532F"/>
    <w:rsid w:val="00526531"/>
    <w:rsid w:val="005269BE"/>
    <w:rsid w:val="00526BE0"/>
    <w:rsid w:val="00527871"/>
    <w:rsid w:val="00527B26"/>
    <w:rsid w:val="00527BF2"/>
    <w:rsid w:val="00527E47"/>
    <w:rsid w:val="00527FCB"/>
    <w:rsid w:val="00530557"/>
    <w:rsid w:val="00530799"/>
    <w:rsid w:val="00530862"/>
    <w:rsid w:val="00530F97"/>
    <w:rsid w:val="00531158"/>
    <w:rsid w:val="0053143E"/>
    <w:rsid w:val="00531B4F"/>
    <w:rsid w:val="00531BA3"/>
    <w:rsid w:val="00531BE7"/>
    <w:rsid w:val="00531F6D"/>
    <w:rsid w:val="00532150"/>
    <w:rsid w:val="005322E7"/>
    <w:rsid w:val="00532543"/>
    <w:rsid w:val="00532A7E"/>
    <w:rsid w:val="00532BB8"/>
    <w:rsid w:val="005339AE"/>
    <w:rsid w:val="00533C2A"/>
    <w:rsid w:val="00533FDA"/>
    <w:rsid w:val="005342BE"/>
    <w:rsid w:val="0053437C"/>
    <w:rsid w:val="00534975"/>
    <w:rsid w:val="00534F62"/>
    <w:rsid w:val="00535074"/>
    <w:rsid w:val="00535C7F"/>
    <w:rsid w:val="00536279"/>
    <w:rsid w:val="0053631F"/>
    <w:rsid w:val="00536407"/>
    <w:rsid w:val="00537125"/>
    <w:rsid w:val="00537E49"/>
    <w:rsid w:val="005406D4"/>
    <w:rsid w:val="00540AD3"/>
    <w:rsid w:val="0054242F"/>
    <w:rsid w:val="0054252E"/>
    <w:rsid w:val="00542902"/>
    <w:rsid w:val="00542E49"/>
    <w:rsid w:val="005431B1"/>
    <w:rsid w:val="005433E7"/>
    <w:rsid w:val="00543650"/>
    <w:rsid w:val="00544013"/>
    <w:rsid w:val="00544609"/>
    <w:rsid w:val="00544847"/>
    <w:rsid w:val="0054673F"/>
    <w:rsid w:val="00546B8D"/>
    <w:rsid w:val="00550457"/>
    <w:rsid w:val="00550B1F"/>
    <w:rsid w:val="00550B72"/>
    <w:rsid w:val="00550CE0"/>
    <w:rsid w:val="005514A8"/>
    <w:rsid w:val="00551834"/>
    <w:rsid w:val="00551E10"/>
    <w:rsid w:val="00551F25"/>
    <w:rsid w:val="00552B4D"/>
    <w:rsid w:val="00553133"/>
    <w:rsid w:val="0055364F"/>
    <w:rsid w:val="00553945"/>
    <w:rsid w:val="00554E18"/>
    <w:rsid w:val="00554F89"/>
    <w:rsid w:val="0055522A"/>
    <w:rsid w:val="00555DE7"/>
    <w:rsid w:val="005562DB"/>
    <w:rsid w:val="005564AD"/>
    <w:rsid w:val="005564DA"/>
    <w:rsid w:val="00556B03"/>
    <w:rsid w:val="00556FC3"/>
    <w:rsid w:val="00557041"/>
    <w:rsid w:val="00557697"/>
    <w:rsid w:val="005576E9"/>
    <w:rsid w:val="005577F0"/>
    <w:rsid w:val="00557C59"/>
    <w:rsid w:val="00557F50"/>
    <w:rsid w:val="00560521"/>
    <w:rsid w:val="00562BC9"/>
    <w:rsid w:val="0056361F"/>
    <w:rsid w:val="00565030"/>
    <w:rsid w:val="0056515A"/>
    <w:rsid w:val="005655EB"/>
    <w:rsid w:val="00565991"/>
    <w:rsid w:val="00565D7E"/>
    <w:rsid w:val="0056630A"/>
    <w:rsid w:val="005663D7"/>
    <w:rsid w:val="005664AF"/>
    <w:rsid w:val="00566A5B"/>
    <w:rsid w:val="00566C17"/>
    <w:rsid w:val="005674D2"/>
    <w:rsid w:val="0056758D"/>
    <w:rsid w:val="005679CB"/>
    <w:rsid w:val="00570FED"/>
    <w:rsid w:val="00571DF2"/>
    <w:rsid w:val="00571E92"/>
    <w:rsid w:val="00571F15"/>
    <w:rsid w:val="00572890"/>
    <w:rsid w:val="00572914"/>
    <w:rsid w:val="0057350A"/>
    <w:rsid w:val="005745AF"/>
    <w:rsid w:val="005748EC"/>
    <w:rsid w:val="00574B7D"/>
    <w:rsid w:val="00574FE4"/>
    <w:rsid w:val="00575976"/>
    <w:rsid w:val="005759A9"/>
    <w:rsid w:val="00575D00"/>
    <w:rsid w:val="00575E54"/>
    <w:rsid w:val="00575E67"/>
    <w:rsid w:val="005765CE"/>
    <w:rsid w:val="00576E6B"/>
    <w:rsid w:val="00577028"/>
    <w:rsid w:val="00580EC8"/>
    <w:rsid w:val="0058163F"/>
    <w:rsid w:val="00581897"/>
    <w:rsid w:val="005818FD"/>
    <w:rsid w:val="00581D44"/>
    <w:rsid w:val="00582103"/>
    <w:rsid w:val="00582FDE"/>
    <w:rsid w:val="005832A2"/>
    <w:rsid w:val="005838A7"/>
    <w:rsid w:val="00584389"/>
    <w:rsid w:val="00584B15"/>
    <w:rsid w:val="00585172"/>
    <w:rsid w:val="0058535B"/>
    <w:rsid w:val="0058645D"/>
    <w:rsid w:val="005871FE"/>
    <w:rsid w:val="005876DC"/>
    <w:rsid w:val="005900D6"/>
    <w:rsid w:val="0059033A"/>
    <w:rsid w:val="00590401"/>
    <w:rsid w:val="00590A5D"/>
    <w:rsid w:val="0059111A"/>
    <w:rsid w:val="00591284"/>
    <w:rsid w:val="0059144D"/>
    <w:rsid w:val="0059166F"/>
    <w:rsid w:val="00591F09"/>
    <w:rsid w:val="0059220B"/>
    <w:rsid w:val="005928A1"/>
    <w:rsid w:val="00592B61"/>
    <w:rsid w:val="00593A9D"/>
    <w:rsid w:val="00594215"/>
    <w:rsid w:val="00594754"/>
    <w:rsid w:val="00596261"/>
    <w:rsid w:val="005964A1"/>
    <w:rsid w:val="005965F2"/>
    <w:rsid w:val="00596D23"/>
    <w:rsid w:val="00596DA0"/>
    <w:rsid w:val="00596F6F"/>
    <w:rsid w:val="0059727F"/>
    <w:rsid w:val="005973A7"/>
    <w:rsid w:val="00597ABD"/>
    <w:rsid w:val="00597BCB"/>
    <w:rsid w:val="005A037B"/>
    <w:rsid w:val="005A0659"/>
    <w:rsid w:val="005A0ED1"/>
    <w:rsid w:val="005A0FE5"/>
    <w:rsid w:val="005A0FFB"/>
    <w:rsid w:val="005A1508"/>
    <w:rsid w:val="005A1FBE"/>
    <w:rsid w:val="005A37FA"/>
    <w:rsid w:val="005A3A27"/>
    <w:rsid w:val="005A4C89"/>
    <w:rsid w:val="005A4C94"/>
    <w:rsid w:val="005A58E0"/>
    <w:rsid w:val="005A5D82"/>
    <w:rsid w:val="005A6AE3"/>
    <w:rsid w:val="005A75D9"/>
    <w:rsid w:val="005A793D"/>
    <w:rsid w:val="005B0494"/>
    <w:rsid w:val="005B0A90"/>
    <w:rsid w:val="005B11BD"/>
    <w:rsid w:val="005B191C"/>
    <w:rsid w:val="005B1EAA"/>
    <w:rsid w:val="005B2067"/>
    <w:rsid w:val="005B2692"/>
    <w:rsid w:val="005B2DCE"/>
    <w:rsid w:val="005B349D"/>
    <w:rsid w:val="005B3C7C"/>
    <w:rsid w:val="005B5037"/>
    <w:rsid w:val="005B5BB9"/>
    <w:rsid w:val="005B5FA3"/>
    <w:rsid w:val="005B6AA6"/>
    <w:rsid w:val="005B6E8E"/>
    <w:rsid w:val="005C0FB9"/>
    <w:rsid w:val="005C17C9"/>
    <w:rsid w:val="005C1AAF"/>
    <w:rsid w:val="005C1B46"/>
    <w:rsid w:val="005C2CFD"/>
    <w:rsid w:val="005C2F1C"/>
    <w:rsid w:val="005C4344"/>
    <w:rsid w:val="005C4553"/>
    <w:rsid w:val="005C463E"/>
    <w:rsid w:val="005C4810"/>
    <w:rsid w:val="005C4C91"/>
    <w:rsid w:val="005C4F8F"/>
    <w:rsid w:val="005C5B76"/>
    <w:rsid w:val="005C6703"/>
    <w:rsid w:val="005C6923"/>
    <w:rsid w:val="005C7A7C"/>
    <w:rsid w:val="005D03B4"/>
    <w:rsid w:val="005D0498"/>
    <w:rsid w:val="005D068E"/>
    <w:rsid w:val="005D0907"/>
    <w:rsid w:val="005D0F2B"/>
    <w:rsid w:val="005D1203"/>
    <w:rsid w:val="005D2964"/>
    <w:rsid w:val="005D2990"/>
    <w:rsid w:val="005D2D77"/>
    <w:rsid w:val="005D2DAC"/>
    <w:rsid w:val="005D2F79"/>
    <w:rsid w:val="005D400D"/>
    <w:rsid w:val="005D4F04"/>
    <w:rsid w:val="005D5506"/>
    <w:rsid w:val="005D5A72"/>
    <w:rsid w:val="005D5AD5"/>
    <w:rsid w:val="005D5C55"/>
    <w:rsid w:val="005D5F5E"/>
    <w:rsid w:val="005D65D8"/>
    <w:rsid w:val="005D6C2B"/>
    <w:rsid w:val="005D7281"/>
    <w:rsid w:val="005D73C4"/>
    <w:rsid w:val="005D7F5B"/>
    <w:rsid w:val="005E0491"/>
    <w:rsid w:val="005E08E7"/>
    <w:rsid w:val="005E0EE8"/>
    <w:rsid w:val="005E1063"/>
    <w:rsid w:val="005E1175"/>
    <w:rsid w:val="005E17A9"/>
    <w:rsid w:val="005E19D9"/>
    <w:rsid w:val="005E1F32"/>
    <w:rsid w:val="005E2A18"/>
    <w:rsid w:val="005E3139"/>
    <w:rsid w:val="005E33AB"/>
    <w:rsid w:val="005E3DBD"/>
    <w:rsid w:val="005E3E17"/>
    <w:rsid w:val="005E3E27"/>
    <w:rsid w:val="005E469F"/>
    <w:rsid w:val="005E46EE"/>
    <w:rsid w:val="005E4BF1"/>
    <w:rsid w:val="005E4C94"/>
    <w:rsid w:val="005E4D87"/>
    <w:rsid w:val="005E4DEF"/>
    <w:rsid w:val="005E57A5"/>
    <w:rsid w:val="005E5B79"/>
    <w:rsid w:val="005E6D5D"/>
    <w:rsid w:val="005E6F7A"/>
    <w:rsid w:val="005E70D5"/>
    <w:rsid w:val="005E70F8"/>
    <w:rsid w:val="005E71AE"/>
    <w:rsid w:val="005F005C"/>
    <w:rsid w:val="005F01FA"/>
    <w:rsid w:val="005F0837"/>
    <w:rsid w:val="005F0BE7"/>
    <w:rsid w:val="005F11CD"/>
    <w:rsid w:val="005F1624"/>
    <w:rsid w:val="005F1733"/>
    <w:rsid w:val="005F17E8"/>
    <w:rsid w:val="005F1F26"/>
    <w:rsid w:val="005F21EA"/>
    <w:rsid w:val="005F221A"/>
    <w:rsid w:val="005F229E"/>
    <w:rsid w:val="005F27D0"/>
    <w:rsid w:val="005F33CC"/>
    <w:rsid w:val="005F360A"/>
    <w:rsid w:val="005F3685"/>
    <w:rsid w:val="005F3971"/>
    <w:rsid w:val="005F4B34"/>
    <w:rsid w:val="005F506E"/>
    <w:rsid w:val="005F5402"/>
    <w:rsid w:val="005F54E7"/>
    <w:rsid w:val="005F5A36"/>
    <w:rsid w:val="005F6349"/>
    <w:rsid w:val="005F63B0"/>
    <w:rsid w:val="005F6841"/>
    <w:rsid w:val="005F78A9"/>
    <w:rsid w:val="005F79F8"/>
    <w:rsid w:val="005F7BD0"/>
    <w:rsid w:val="00600395"/>
    <w:rsid w:val="0060098E"/>
    <w:rsid w:val="006010E4"/>
    <w:rsid w:val="00601171"/>
    <w:rsid w:val="00601E99"/>
    <w:rsid w:val="006023FB"/>
    <w:rsid w:val="00602909"/>
    <w:rsid w:val="00602A7B"/>
    <w:rsid w:val="006034CF"/>
    <w:rsid w:val="006036B4"/>
    <w:rsid w:val="00604C2D"/>
    <w:rsid w:val="00604EB8"/>
    <w:rsid w:val="00604F65"/>
    <w:rsid w:val="0060574C"/>
    <w:rsid w:val="00605F02"/>
    <w:rsid w:val="00606642"/>
    <w:rsid w:val="00607710"/>
    <w:rsid w:val="006077E1"/>
    <w:rsid w:val="0061013F"/>
    <w:rsid w:val="00610D68"/>
    <w:rsid w:val="00611284"/>
    <w:rsid w:val="00611436"/>
    <w:rsid w:val="00611FAE"/>
    <w:rsid w:val="0061218C"/>
    <w:rsid w:val="00613191"/>
    <w:rsid w:val="006133BD"/>
    <w:rsid w:val="00613839"/>
    <w:rsid w:val="00614118"/>
    <w:rsid w:val="00614B78"/>
    <w:rsid w:val="00614B80"/>
    <w:rsid w:val="00615006"/>
    <w:rsid w:val="00615586"/>
    <w:rsid w:val="00615686"/>
    <w:rsid w:val="00616934"/>
    <w:rsid w:val="00617003"/>
    <w:rsid w:val="00617114"/>
    <w:rsid w:val="006202F4"/>
    <w:rsid w:val="0062044B"/>
    <w:rsid w:val="00620D92"/>
    <w:rsid w:val="00621050"/>
    <w:rsid w:val="00621626"/>
    <w:rsid w:val="006225B5"/>
    <w:rsid w:val="00623026"/>
    <w:rsid w:val="0062323A"/>
    <w:rsid w:val="006235D9"/>
    <w:rsid w:val="00624227"/>
    <w:rsid w:val="00624B3B"/>
    <w:rsid w:val="0062509F"/>
    <w:rsid w:val="0062523B"/>
    <w:rsid w:val="006256F9"/>
    <w:rsid w:val="006258F9"/>
    <w:rsid w:val="00625BA9"/>
    <w:rsid w:val="00626459"/>
    <w:rsid w:val="00626729"/>
    <w:rsid w:val="00627C3A"/>
    <w:rsid w:val="006300A9"/>
    <w:rsid w:val="00630623"/>
    <w:rsid w:val="00630904"/>
    <w:rsid w:val="00630F8B"/>
    <w:rsid w:val="00631A86"/>
    <w:rsid w:val="00631F2F"/>
    <w:rsid w:val="00632008"/>
    <w:rsid w:val="006320AA"/>
    <w:rsid w:val="006325B4"/>
    <w:rsid w:val="00632CED"/>
    <w:rsid w:val="00632E78"/>
    <w:rsid w:val="00633420"/>
    <w:rsid w:val="00633638"/>
    <w:rsid w:val="006336A0"/>
    <w:rsid w:val="006338ED"/>
    <w:rsid w:val="006342D9"/>
    <w:rsid w:val="00634B2D"/>
    <w:rsid w:val="00634CB8"/>
    <w:rsid w:val="00634F29"/>
    <w:rsid w:val="00635536"/>
    <w:rsid w:val="00635619"/>
    <w:rsid w:val="00635766"/>
    <w:rsid w:val="00635B8D"/>
    <w:rsid w:val="00635FE5"/>
    <w:rsid w:val="00636B1D"/>
    <w:rsid w:val="00637AD5"/>
    <w:rsid w:val="00640421"/>
    <w:rsid w:val="006407DB"/>
    <w:rsid w:val="00640D63"/>
    <w:rsid w:val="006418A1"/>
    <w:rsid w:val="00641AE5"/>
    <w:rsid w:val="00641E54"/>
    <w:rsid w:val="006421C3"/>
    <w:rsid w:val="00642239"/>
    <w:rsid w:val="00642A9E"/>
    <w:rsid w:val="00643081"/>
    <w:rsid w:val="0064354C"/>
    <w:rsid w:val="0064358F"/>
    <w:rsid w:val="0064392A"/>
    <w:rsid w:val="00644001"/>
    <w:rsid w:val="00644B52"/>
    <w:rsid w:val="00645F63"/>
    <w:rsid w:val="00646468"/>
    <w:rsid w:val="0064651D"/>
    <w:rsid w:val="006466A9"/>
    <w:rsid w:val="00646881"/>
    <w:rsid w:val="0065053B"/>
    <w:rsid w:val="006505C3"/>
    <w:rsid w:val="00650CD3"/>
    <w:rsid w:val="006514A6"/>
    <w:rsid w:val="006515B2"/>
    <w:rsid w:val="006516E7"/>
    <w:rsid w:val="00651E4A"/>
    <w:rsid w:val="006526E3"/>
    <w:rsid w:val="00652875"/>
    <w:rsid w:val="006535C7"/>
    <w:rsid w:val="006535C9"/>
    <w:rsid w:val="00655600"/>
    <w:rsid w:val="00655B0F"/>
    <w:rsid w:val="006565B0"/>
    <w:rsid w:val="006573D6"/>
    <w:rsid w:val="0066014A"/>
    <w:rsid w:val="00661128"/>
    <w:rsid w:val="00662113"/>
    <w:rsid w:val="006624A6"/>
    <w:rsid w:val="00662BFA"/>
    <w:rsid w:val="006630C2"/>
    <w:rsid w:val="00663D4A"/>
    <w:rsid w:val="00664241"/>
    <w:rsid w:val="00664AA3"/>
    <w:rsid w:val="00664D13"/>
    <w:rsid w:val="00665BC8"/>
    <w:rsid w:val="00665D3E"/>
    <w:rsid w:val="00665DD4"/>
    <w:rsid w:val="0066697F"/>
    <w:rsid w:val="00666F07"/>
    <w:rsid w:val="0066725B"/>
    <w:rsid w:val="0066741C"/>
    <w:rsid w:val="006679EE"/>
    <w:rsid w:val="00667AE3"/>
    <w:rsid w:val="00670233"/>
    <w:rsid w:val="00670700"/>
    <w:rsid w:val="006709EB"/>
    <w:rsid w:val="00671AD8"/>
    <w:rsid w:val="00672170"/>
    <w:rsid w:val="00672F41"/>
    <w:rsid w:val="0067307E"/>
    <w:rsid w:val="00673834"/>
    <w:rsid w:val="00673852"/>
    <w:rsid w:val="006744CC"/>
    <w:rsid w:val="0067490C"/>
    <w:rsid w:val="00674DB7"/>
    <w:rsid w:val="00675011"/>
    <w:rsid w:val="006757E9"/>
    <w:rsid w:val="00675CA6"/>
    <w:rsid w:val="00675F56"/>
    <w:rsid w:val="0067604B"/>
    <w:rsid w:val="006760BF"/>
    <w:rsid w:val="00676251"/>
    <w:rsid w:val="00676A16"/>
    <w:rsid w:val="00676C65"/>
    <w:rsid w:val="00676FA6"/>
    <w:rsid w:val="00677CB9"/>
    <w:rsid w:val="00677CCB"/>
    <w:rsid w:val="006802A2"/>
    <w:rsid w:val="0068034B"/>
    <w:rsid w:val="006804B7"/>
    <w:rsid w:val="00680743"/>
    <w:rsid w:val="006811D0"/>
    <w:rsid w:val="00681ACF"/>
    <w:rsid w:val="00681DF0"/>
    <w:rsid w:val="00682CA5"/>
    <w:rsid w:val="006831DE"/>
    <w:rsid w:val="00683651"/>
    <w:rsid w:val="00684FD7"/>
    <w:rsid w:val="00685936"/>
    <w:rsid w:val="0068607C"/>
    <w:rsid w:val="006866C8"/>
    <w:rsid w:val="00686B01"/>
    <w:rsid w:val="00686ED4"/>
    <w:rsid w:val="0069017D"/>
    <w:rsid w:val="0069063D"/>
    <w:rsid w:val="00690C9A"/>
    <w:rsid w:val="00690DF5"/>
    <w:rsid w:val="00690F41"/>
    <w:rsid w:val="0069115D"/>
    <w:rsid w:val="00691280"/>
    <w:rsid w:val="00691761"/>
    <w:rsid w:val="006917B0"/>
    <w:rsid w:val="00691AB7"/>
    <w:rsid w:val="00691D14"/>
    <w:rsid w:val="00691D7F"/>
    <w:rsid w:val="00692636"/>
    <w:rsid w:val="00692CF6"/>
    <w:rsid w:val="0069327F"/>
    <w:rsid w:val="00693301"/>
    <w:rsid w:val="00693334"/>
    <w:rsid w:val="006934AE"/>
    <w:rsid w:val="006935C9"/>
    <w:rsid w:val="00694220"/>
    <w:rsid w:val="0069448B"/>
    <w:rsid w:val="00694537"/>
    <w:rsid w:val="00694AB0"/>
    <w:rsid w:val="00694FCC"/>
    <w:rsid w:val="006955EC"/>
    <w:rsid w:val="00695F3A"/>
    <w:rsid w:val="0069670C"/>
    <w:rsid w:val="00696DC2"/>
    <w:rsid w:val="006970A0"/>
    <w:rsid w:val="00697372"/>
    <w:rsid w:val="00697468"/>
    <w:rsid w:val="00697EF1"/>
    <w:rsid w:val="006A010C"/>
    <w:rsid w:val="006A01F8"/>
    <w:rsid w:val="006A0623"/>
    <w:rsid w:val="006A0A40"/>
    <w:rsid w:val="006A2215"/>
    <w:rsid w:val="006A2613"/>
    <w:rsid w:val="006A2803"/>
    <w:rsid w:val="006A28F3"/>
    <w:rsid w:val="006A2A9C"/>
    <w:rsid w:val="006A3788"/>
    <w:rsid w:val="006A3ECC"/>
    <w:rsid w:val="006A3FC2"/>
    <w:rsid w:val="006A485E"/>
    <w:rsid w:val="006A4902"/>
    <w:rsid w:val="006A4F47"/>
    <w:rsid w:val="006A5958"/>
    <w:rsid w:val="006A673F"/>
    <w:rsid w:val="006A6C03"/>
    <w:rsid w:val="006A6C1F"/>
    <w:rsid w:val="006A714F"/>
    <w:rsid w:val="006A7C24"/>
    <w:rsid w:val="006A7C91"/>
    <w:rsid w:val="006A7E48"/>
    <w:rsid w:val="006B0927"/>
    <w:rsid w:val="006B0D35"/>
    <w:rsid w:val="006B106D"/>
    <w:rsid w:val="006B10B2"/>
    <w:rsid w:val="006B155D"/>
    <w:rsid w:val="006B1901"/>
    <w:rsid w:val="006B1D01"/>
    <w:rsid w:val="006B2881"/>
    <w:rsid w:val="006B3F5C"/>
    <w:rsid w:val="006B4422"/>
    <w:rsid w:val="006B54DC"/>
    <w:rsid w:val="006B55A3"/>
    <w:rsid w:val="006B5644"/>
    <w:rsid w:val="006B5D1C"/>
    <w:rsid w:val="006B68EA"/>
    <w:rsid w:val="006B6AC3"/>
    <w:rsid w:val="006B6FF6"/>
    <w:rsid w:val="006C0294"/>
    <w:rsid w:val="006C05C5"/>
    <w:rsid w:val="006C09B3"/>
    <w:rsid w:val="006C0C72"/>
    <w:rsid w:val="006C1709"/>
    <w:rsid w:val="006C3722"/>
    <w:rsid w:val="006C38B1"/>
    <w:rsid w:val="006C3CE8"/>
    <w:rsid w:val="006C445E"/>
    <w:rsid w:val="006C4779"/>
    <w:rsid w:val="006C525A"/>
    <w:rsid w:val="006C5BFF"/>
    <w:rsid w:val="006C5CF6"/>
    <w:rsid w:val="006C5E0F"/>
    <w:rsid w:val="006C631C"/>
    <w:rsid w:val="006C6405"/>
    <w:rsid w:val="006C6C76"/>
    <w:rsid w:val="006C6E60"/>
    <w:rsid w:val="006C709A"/>
    <w:rsid w:val="006C72B4"/>
    <w:rsid w:val="006C7304"/>
    <w:rsid w:val="006C7437"/>
    <w:rsid w:val="006C7542"/>
    <w:rsid w:val="006D10E6"/>
    <w:rsid w:val="006D118D"/>
    <w:rsid w:val="006D131B"/>
    <w:rsid w:val="006D15CC"/>
    <w:rsid w:val="006D1733"/>
    <w:rsid w:val="006D1E67"/>
    <w:rsid w:val="006D2518"/>
    <w:rsid w:val="006D2FF5"/>
    <w:rsid w:val="006D3793"/>
    <w:rsid w:val="006D37D7"/>
    <w:rsid w:val="006D3F56"/>
    <w:rsid w:val="006D48A4"/>
    <w:rsid w:val="006D4C09"/>
    <w:rsid w:val="006D4D20"/>
    <w:rsid w:val="006D524C"/>
    <w:rsid w:val="006D537B"/>
    <w:rsid w:val="006D5661"/>
    <w:rsid w:val="006D5A0A"/>
    <w:rsid w:val="006D5F69"/>
    <w:rsid w:val="006D60F3"/>
    <w:rsid w:val="006D6C98"/>
    <w:rsid w:val="006D7430"/>
    <w:rsid w:val="006D77D1"/>
    <w:rsid w:val="006D7A7F"/>
    <w:rsid w:val="006E005B"/>
    <w:rsid w:val="006E08CA"/>
    <w:rsid w:val="006E0ACE"/>
    <w:rsid w:val="006E1327"/>
    <w:rsid w:val="006E1A9E"/>
    <w:rsid w:val="006E1BCC"/>
    <w:rsid w:val="006E2240"/>
    <w:rsid w:val="006E259B"/>
    <w:rsid w:val="006E28F0"/>
    <w:rsid w:val="006E5120"/>
    <w:rsid w:val="006E63B4"/>
    <w:rsid w:val="006E710F"/>
    <w:rsid w:val="006E7113"/>
    <w:rsid w:val="006F000E"/>
    <w:rsid w:val="006F0988"/>
    <w:rsid w:val="006F2111"/>
    <w:rsid w:val="006F2E12"/>
    <w:rsid w:val="006F2EBE"/>
    <w:rsid w:val="006F3444"/>
    <w:rsid w:val="006F346F"/>
    <w:rsid w:val="006F34E6"/>
    <w:rsid w:val="006F35C2"/>
    <w:rsid w:val="006F437B"/>
    <w:rsid w:val="006F442E"/>
    <w:rsid w:val="006F473B"/>
    <w:rsid w:val="006F54DD"/>
    <w:rsid w:val="006F597E"/>
    <w:rsid w:val="006F5BBD"/>
    <w:rsid w:val="006F6211"/>
    <w:rsid w:val="006F691B"/>
    <w:rsid w:val="006F7041"/>
    <w:rsid w:val="006F7B92"/>
    <w:rsid w:val="0070028B"/>
    <w:rsid w:val="00701197"/>
    <w:rsid w:val="007013E5"/>
    <w:rsid w:val="00701574"/>
    <w:rsid w:val="00702B42"/>
    <w:rsid w:val="00702CC4"/>
    <w:rsid w:val="00703220"/>
    <w:rsid w:val="0070351B"/>
    <w:rsid w:val="0070380D"/>
    <w:rsid w:val="007040CE"/>
    <w:rsid w:val="0070439C"/>
    <w:rsid w:val="00705312"/>
    <w:rsid w:val="00705482"/>
    <w:rsid w:val="00705E89"/>
    <w:rsid w:val="00706058"/>
    <w:rsid w:val="007067C0"/>
    <w:rsid w:val="00706D69"/>
    <w:rsid w:val="00710223"/>
    <w:rsid w:val="00710632"/>
    <w:rsid w:val="00710E9D"/>
    <w:rsid w:val="00711B59"/>
    <w:rsid w:val="00714007"/>
    <w:rsid w:val="00714268"/>
    <w:rsid w:val="00714508"/>
    <w:rsid w:val="00714DE4"/>
    <w:rsid w:val="0071540A"/>
    <w:rsid w:val="0071604B"/>
    <w:rsid w:val="007160B4"/>
    <w:rsid w:val="007164E3"/>
    <w:rsid w:val="00716B81"/>
    <w:rsid w:val="00716C03"/>
    <w:rsid w:val="00716FC1"/>
    <w:rsid w:val="00717288"/>
    <w:rsid w:val="00717337"/>
    <w:rsid w:val="00717E8E"/>
    <w:rsid w:val="00720ADC"/>
    <w:rsid w:val="00720D5C"/>
    <w:rsid w:val="00720F0F"/>
    <w:rsid w:val="00720F8A"/>
    <w:rsid w:val="0072157B"/>
    <w:rsid w:val="00721665"/>
    <w:rsid w:val="00721802"/>
    <w:rsid w:val="0072191E"/>
    <w:rsid w:val="00722FE3"/>
    <w:rsid w:val="00723F1F"/>
    <w:rsid w:val="00724030"/>
    <w:rsid w:val="00724774"/>
    <w:rsid w:val="00724E2D"/>
    <w:rsid w:val="00725158"/>
    <w:rsid w:val="0072516E"/>
    <w:rsid w:val="007251C5"/>
    <w:rsid w:val="00725828"/>
    <w:rsid w:val="00725B3C"/>
    <w:rsid w:val="00725D57"/>
    <w:rsid w:val="00725D65"/>
    <w:rsid w:val="007261EA"/>
    <w:rsid w:val="00726463"/>
    <w:rsid w:val="0072681C"/>
    <w:rsid w:val="007270AC"/>
    <w:rsid w:val="0072795A"/>
    <w:rsid w:val="00727BDE"/>
    <w:rsid w:val="00727C61"/>
    <w:rsid w:val="007305E4"/>
    <w:rsid w:val="007309CA"/>
    <w:rsid w:val="00730C2A"/>
    <w:rsid w:val="007314ED"/>
    <w:rsid w:val="007317DB"/>
    <w:rsid w:val="00731BA5"/>
    <w:rsid w:val="007320FC"/>
    <w:rsid w:val="00732372"/>
    <w:rsid w:val="00732532"/>
    <w:rsid w:val="007325C4"/>
    <w:rsid w:val="007328F6"/>
    <w:rsid w:val="0073369D"/>
    <w:rsid w:val="00734D08"/>
    <w:rsid w:val="00735A62"/>
    <w:rsid w:val="0073650B"/>
    <w:rsid w:val="007367F8"/>
    <w:rsid w:val="00736B4B"/>
    <w:rsid w:val="00736EC5"/>
    <w:rsid w:val="00737EA5"/>
    <w:rsid w:val="00737EBF"/>
    <w:rsid w:val="007407BF"/>
    <w:rsid w:val="00741006"/>
    <w:rsid w:val="00741DC5"/>
    <w:rsid w:val="007422A4"/>
    <w:rsid w:val="007423D8"/>
    <w:rsid w:val="00742C4B"/>
    <w:rsid w:val="00742D4C"/>
    <w:rsid w:val="00742E9F"/>
    <w:rsid w:val="00743017"/>
    <w:rsid w:val="007430D4"/>
    <w:rsid w:val="007430D9"/>
    <w:rsid w:val="0074344A"/>
    <w:rsid w:val="00743F7E"/>
    <w:rsid w:val="007453AD"/>
    <w:rsid w:val="00745E60"/>
    <w:rsid w:val="00745EC4"/>
    <w:rsid w:val="00746006"/>
    <w:rsid w:val="007460AB"/>
    <w:rsid w:val="00746160"/>
    <w:rsid w:val="00746168"/>
    <w:rsid w:val="007468AD"/>
    <w:rsid w:val="00746CD8"/>
    <w:rsid w:val="007471F6"/>
    <w:rsid w:val="00747802"/>
    <w:rsid w:val="00747EE2"/>
    <w:rsid w:val="007505C9"/>
    <w:rsid w:val="00750A96"/>
    <w:rsid w:val="0075151B"/>
    <w:rsid w:val="0075151E"/>
    <w:rsid w:val="007519EF"/>
    <w:rsid w:val="00751DD1"/>
    <w:rsid w:val="00752037"/>
    <w:rsid w:val="00752117"/>
    <w:rsid w:val="00752453"/>
    <w:rsid w:val="007529C5"/>
    <w:rsid w:val="00752B95"/>
    <w:rsid w:val="00752BE6"/>
    <w:rsid w:val="00752C72"/>
    <w:rsid w:val="00752D71"/>
    <w:rsid w:val="007536C7"/>
    <w:rsid w:val="00753A21"/>
    <w:rsid w:val="00753C83"/>
    <w:rsid w:val="00753F50"/>
    <w:rsid w:val="0075413A"/>
    <w:rsid w:val="007550A3"/>
    <w:rsid w:val="007561B6"/>
    <w:rsid w:val="00756C10"/>
    <w:rsid w:val="00757585"/>
    <w:rsid w:val="007602B5"/>
    <w:rsid w:val="007616E8"/>
    <w:rsid w:val="0076194D"/>
    <w:rsid w:val="007619CC"/>
    <w:rsid w:val="00761D0E"/>
    <w:rsid w:val="00761DDF"/>
    <w:rsid w:val="00762576"/>
    <w:rsid w:val="007626E2"/>
    <w:rsid w:val="007636F5"/>
    <w:rsid w:val="007638F3"/>
    <w:rsid w:val="007639DB"/>
    <w:rsid w:val="00763A8A"/>
    <w:rsid w:val="00763D1C"/>
    <w:rsid w:val="00764240"/>
    <w:rsid w:val="0076438E"/>
    <w:rsid w:val="00764D1D"/>
    <w:rsid w:val="00765185"/>
    <w:rsid w:val="007655D7"/>
    <w:rsid w:val="007656C0"/>
    <w:rsid w:val="00766242"/>
    <w:rsid w:val="00766623"/>
    <w:rsid w:val="00767825"/>
    <w:rsid w:val="0076788A"/>
    <w:rsid w:val="007678BC"/>
    <w:rsid w:val="00770074"/>
    <w:rsid w:val="00770589"/>
    <w:rsid w:val="00770B50"/>
    <w:rsid w:val="00771B9C"/>
    <w:rsid w:val="00772027"/>
    <w:rsid w:val="007727EF"/>
    <w:rsid w:val="00774429"/>
    <w:rsid w:val="0077453F"/>
    <w:rsid w:val="00774891"/>
    <w:rsid w:val="007755B9"/>
    <w:rsid w:val="00776233"/>
    <w:rsid w:val="00776623"/>
    <w:rsid w:val="00776B49"/>
    <w:rsid w:val="00777AA6"/>
    <w:rsid w:val="007806BF"/>
    <w:rsid w:val="00780AEF"/>
    <w:rsid w:val="00781BDD"/>
    <w:rsid w:val="0078271F"/>
    <w:rsid w:val="00783262"/>
    <w:rsid w:val="0078462F"/>
    <w:rsid w:val="00784BF0"/>
    <w:rsid w:val="00784E5B"/>
    <w:rsid w:val="00785264"/>
    <w:rsid w:val="00786228"/>
    <w:rsid w:val="007862A5"/>
    <w:rsid w:val="00786406"/>
    <w:rsid w:val="00786504"/>
    <w:rsid w:val="0078667C"/>
    <w:rsid w:val="00786B39"/>
    <w:rsid w:val="00786EE4"/>
    <w:rsid w:val="0078705E"/>
    <w:rsid w:val="007870FA"/>
    <w:rsid w:val="00787595"/>
    <w:rsid w:val="0078791E"/>
    <w:rsid w:val="00787A3F"/>
    <w:rsid w:val="00790227"/>
    <w:rsid w:val="007905F0"/>
    <w:rsid w:val="00790778"/>
    <w:rsid w:val="007907A0"/>
    <w:rsid w:val="00790A31"/>
    <w:rsid w:val="00790B5B"/>
    <w:rsid w:val="00790C2B"/>
    <w:rsid w:val="007910EF"/>
    <w:rsid w:val="007913CB"/>
    <w:rsid w:val="007915E9"/>
    <w:rsid w:val="007918DF"/>
    <w:rsid w:val="007919D2"/>
    <w:rsid w:val="00791DCF"/>
    <w:rsid w:val="00792407"/>
    <w:rsid w:val="00792508"/>
    <w:rsid w:val="0079312A"/>
    <w:rsid w:val="00793FE1"/>
    <w:rsid w:val="0079429D"/>
    <w:rsid w:val="007947D3"/>
    <w:rsid w:val="007952F4"/>
    <w:rsid w:val="0079591D"/>
    <w:rsid w:val="0079660E"/>
    <w:rsid w:val="00796672"/>
    <w:rsid w:val="00796BA9"/>
    <w:rsid w:val="007970AF"/>
    <w:rsid w:val="00797607"/>
    <w:rsid w:val="00797B19"/>
    <w:rsid w:val="007A0329"/>
    <w:rsid w:val="007A09CB"/>
    <w:rsid w:val="007A104E"/>
    <w:rsid w:val="007A1A15"/>
    <w:rsid w:val="007A1CC8"/>
    <w:rsid w:val="007A1CD8"/>
    <w:rsid w:val="007A215A"/>
    <w:rsid w:val="007A362A"/>
    <w:rsid w:val="007A36FD"/>
    <w:rsid w:val="007A38AF"/>
    <w:rsid w:val="007A39C3"/>
    <w:rsid w:val="007A3E21"/>
    <w:rsid w:val="007A3E53"/>
    <w:rsid w:val="007A41EF"/>
    <w:rsid w:val="007A4917"/>
    <w:rsid w:val="007A4AC4"/>
    <w:rsid w:val="007A563D"/>
    <w:rsid w:val="007A678A"/>
    <w:rsid w:val="007A78D3"/>
    <w:rsid w:val="007A7D20"/>
    <w:rsid w:val="007B08D8"/>
    <w:rsid w:val="007B0D7C"/>
    <w:rsid w:val="007B0EB2"/>
    <w:rsid w:val="007B0F71"/>
    <w:rsid w:val="007B10FA"/>
    <w:rsid w:val="007B1B84"/>
    <w:rsid w:val="007B210E"/>
    <w:rsid w:val="007B3050"/>
    <w:rsid w:val="007B37EB"/>
    <w:rsid w:val="007B3DD8"/>
    <w:rsid w:val="007B4160"/>
    <w:rsid w:val="007B4BD0"/>
    <w:rsid w:val="007B4EB4"/>
    <w:rsid w:val="007B54F2"/>
    <w:rsid w:val="007B5EB2"/>
    <w:rsid w:val="007B6CCA"/>
    <w:rsid w:val="007B6F72"/>
    <w:rsid w:val="007B750F"/>
    <w:rsid w:val="007B7D72"/>
    <w:rsid w:val="007C0968"/>
    <w:rsid w:val="007C0B0E"/>
    <w:rsid w:val="007C13A6"/>
    <w:rsid w:val="007C18B5"/>
    <w:rsid w:val="007C353B"/>
    <w:rsid w:val="007C452C"/>
    <w:rsid w:val="007C516B"/>
    <w:rsid w:val="007C51CF"/>
    <w:rsid w:val="007C5205"/>
    <w:rsid w:val="007C5538"/>
    <w:rsid w:val="007C5A13"/>
    <w:rsid w:val="007C619A"/>
    <w:rsid w:val="007C68A9"/>
    <w:rsid w:val="007C68B2"/>
    <w:rsid w:val="007C6E8B"/>
    <w:rsid w:val="007C711C"/>
    <w:rsid w:val="007C7A89"/>
    <w:rsid w:val="007C7FA6"/>
    <w:rsid w:val="007D0033"/>
    <w:rsid w:val="007D04CF"/>
    <w:rsid w:val="007D05AD"/>
    <w:rsid w:val="007D07C0"/>
    <w:rsid w:val="007D082A"/>
    <w:rsid w:val="007D09C5"/>
    <w:rsid w:val="007D0E60"/>
    <w:rsid w:val="007D14FA"/>
    <w:rsid w:val="007D1747"/>
    <w:rsid w:val="007D1A9C"/>
    <w:rsid w:val="007D1FA8"/>
    <w:rsid w:val="007D301F"/>
    <w:rsid w:val="007D34AA"/>
    <w:rsid w:val="007D3DC9"/>
    <w:rsid w:val="007D3F51"/>
    <w:rsid w:val="007D4561"/>
    <w:rsid w:val="007D4F39"/>
    <w:rsid w:val="007D5003"/>
    <w:rsid w:val="007D53FD"/>
    <w:rsid w:val="007D6E1D"/>
    <w:rsid w:val="007D78C5"/>
    <w:rsid w:val="007D79BF"/>
    <w:rsid w:val="007D7A06"/>
    <w:rsid w:val="007D7CDD"/>
    <w:rsid w:val="007D7D73"/>
    <w:rsid w:val="007E0176"/>
    <w:rsid w:val="007E04EF"/>
    <w:rsid w:val="007E0992"/>
    <w:rsid w:val="007E11F4"/>
    <w:rsid w:val="007E138B"/>
    <w:rsid w:val="007E16CF"/>
    <w:rsid w:val="007E1B5D"/>
    <w:rsid w:val="007E21AB"/>
    <w:rsid w:val="007E2E53"/>
    <w:rsid w:val="007E2F0D"/>
    <w:rsid w:val="007E2FB5"/>
    <w:rsid w:val="007E3454"/>
    <w:rsid w:val="007E4915"/>
    <w:rsid w:val="007E4939"/>
    <w:rsid w:val="007E593E"/>
    <w:rsid w:val="007E5CB5"/>
    <w:rsid w:val="007E6478"/>
    <w:rsid w:val="007E64F5"/>
    <w:rsid w:val="007E6F18"/>
    <w:rsid w:val="007E6FA9"/>
    <w:rsid w:val="007E7580"/>
    <w:rsid w:val="007F01A4"/>
    <w:rsid w:val="007F046D"/>
    <w:rsid w:val="007F08A2"/>
    <w:rsid w:val="007F1396"/>
    <w:rsid w:val="007F17FE"/>
    <w:rsid w:val="007F272D"/>
    <w:rsid w:val="007F2D50"/>
    <w:rsid w:val="007F33E7"/>
    <w:rsid w:val="007F3F43"/>
    <w:rsid w:val="007F4311"/>
    <w:rsid w:val="007F4525"/>
    <w:rsid w:val="007F4614"/>
    <w:rsid w:val="007F469F"/>
    <w:rsid w:val="007F4E8D"/>
    <w:rsid w:val="007F51B6"/>
    <w:rsid w:val="007F52AD"/>
    <w:rsid w:val="007F5D83"/>
    <w:rsid w:val="007F5E85"/>
    <w:rsid w:val="007F60D8"/>
    <w:rsid w:val="007F673C"/>
    <w:rsid w:val="007F6F18"/>
    <w:rsid w:val="007F6F56"/>
    <w:rsid w:val="007F701D"/>
    <w:rsid w:val="007F7864"/>
    <w:rsid w:val="007F7AA4"/>
    <w:rsid w:val="00800523"/>
    <w:rsid w:val="008006F9"/>
    <w:rsid w:val="0080153C"/>
    <w:rsid w:val="0080198A"/>
    <w:rsid w:val="00801E54"/>
    <w:rsid w:val="00802679"/>
    <w:rsid w:val="008026BF"/>
    <w:rsid w:val="00802DB6"/>
    <w:rsid w:val="00802E51"/>
    <w:rsid w:val="0080346D"/>
    <w:rsid w:val="00803ECF"/>
    <w:rsid w:val="00804A20"/>
    <w:rsid w:val="008054D0"/>
    <w:rsid w:val="00805900"/>
    <w:rsid w:val="00805CC4"/>
    <w:rsid w:val="00805D74"/>
    <w:rsid w:val="00806B25"/>
    <w:rsid w:val="008072BA"/>
    <w:rsid w:val="008073EB"/>
    <w:rsid w:val="00807763"/>
    <w:rsid w:val="00807F91"/>
    <w:rsid w:val="008103A2"/>
    <w:rsid w:val="008110BF"/>
    <w:rsid w:val="008114E9"/>
    <w:rsid w:val="00812333"/>
    <w:rsid w:val="00812468"/>
    <w:rsid w:val="008126DA"/>
    <w:rsid w:val="00812981"/>
    <w:rsid w:val="00812CDB"/>
    <w:rsid w:val="00812EA2"/>
    <w:rsid w:val="008133AC"/>
    <w:rsid w:val="00814DD0"/>
    <w:rsid w:val="0081522A"/>
    <w:rsid w:val="00815629"/>
    <w:rsid w:val="0081578C"/>
    <w:rsid w:val="0081653E"/>
    <w:rsid w:val="00816D68"/>
    <w:rsid w:val="00816F09"/>
    <w:rsid w:val="00816F33"/>
    <w:rsid w:val="008175CC"/>
    <w:rsid w:val="0081762C"/>
    <w:rsid w:val="008176CB"/>
    <w:rsid w:val="00817747"/>
    <w:rsid w:val="00817B79"/>
    <w:rsid w:val="00817C2B"/>
    <w:rsid w:val="00817CD2"/>
    <w:rsid w:val="00817E9D"/>
    <w:rsid w:val="00820AF0"/>
    <w:rsid w:val="00820F52"/>
    <w:rsid w:val="00821560"/>
    <w:rsid w:val="00821BB0"/>
    <w:rsid w:val="00822456"/>
    <w:rsid w:val="00822BA9"/>
    <w:rsid w:val="0082367D"/>
    <w:rsid w:val="00825548"/>
    <w:rsid w:val="008264BA"/>
    <w:rsid w:val="008268CF"/>
    <w:rsid w:val="00826A98"/>
    <w:rsid w:val="00826ECA"/>
    <w:rsid w:val="00827312"/>
    <w:rsid w:val="00827941"/>
    <w:rsid w:val="00830171"/>
    <w:rsid w:val="00830835"/>
    <w:rsid w:val="00830D87"/>
    <w:rsid w:val="00830F21"/>
    <w:rsid w:val="00831633"/>
    <w:rsid w:val="00831F2B"/>
    <w:rsid w:val="00832A67"/>
    <w:rsid w:val="00833161"/>
    <w:rsid w:val="0083320F"/>
    <w:rsid w:val="0083332A"/>
    <w:rsid w:val="00833B48"/>
    <w:rsid w:val="00833FC5"/>
    <w:rsid w:val="008344DF"/>
    <w:rsid w:val="0083479E"/>
    <w:rsid w:val="00835E6D"/>
    <w:rsid w:val="008364E9"/>
    <w:rsid w:val="00837045"/>
    <w:rsid w:val="00837ACB"/>
    <w:rsid w:val="008406BC"/>
    <w:rsid w:val="0084077F"/>
    <w:rsid w:val="00840DC7"/>
    <w:rsid w:val="00841305"/>
    <w:rsid w:val="00842ADC"/>
    <w:rsid w:val="00842B66"/>
    <w:rsid w:val="008432A2"/>
    <w:rsid w:val="0084353B"/>
    <w:rsid w:val="008446F4"/>
    <w:rsid w:val="0084540B"/>
    <w:rsid w:val="008454B1"/>
    <w:rsid w:val="008458C9"/>
    <w:rsid w:val="00846622"/>
    <w:rsid w:val="0084695A"/>
    <w:rsid w:val="0084715C"/>
    <w:rsid w:val="00847261"/>
    <w:rsid w:val="00847BDA"/>
    <w:rsid w:val="00847CFB"/>
    <w:rsid w:val="00847E54"/>
    <w:rsid w:val="00850804"/>
    <w:rsid w:val="00850F56"/>
    <w:rsid w:val="008515C0"/>
    <w:rsid w:val="00851A4E"/>
    <w:rsid w:val="00851C9F"/>
    <w:rsid w:val="008523AF"/>
    <w:rsid w:val="00852BF8"/>
    <w:rsid w:val="008531AE"/>
    <w:rsid w:val="008532C8"/>
    <w:rsid w:val="00853D97"/>
    <w:rsid w:val="00854EF8"/>
    <w:rsid w:val="008550E2"/>
    <w:rsid w:val="00855128"/>
    <w:rsid w:val="00855398"/>
    <w:rsid w:val="00855512"/>
    <w:rsid w:val="00855703"/>
    <w:rsid w:val="00855C20"/>
    <w:rsid w:val="00855EC3"/>
    <w:rsid w:val="00856875"/>
    <w:rsid w:val="00856EB9"/>
    <w:rsid w:val="00857BC2"/>
    <w:rsid w:val="00857F10"/>
    <w:rsid w:val="00860569"/>
    <w:rsid w:val="00860E9A"/>
    <w:rsid w:val="00861411"/>
    <w:rsid w:val="00861831"/>
    <w:rsid w:val="00861EEC"/>
    <w:rsid w:val="00864A76"/>
    <w:rsid w:val="00864FE4"/>
    <w:rsid w:val="0086632A"/>
    <w:rsid w:val="00866A8A"/>
    <w:rsid w:val="00867AF1"/>
    <w:rsid w:val="008702E5"/>
    <w:rsid w:val="00870B1D"/>
    <w:rsid w:val="008711B4"/>
    <w:rsid w:val="0087316B"/>
    <w:rsid w:val="0087360F"/>
    <w:rsid w:val="0087373C"/>
    <w:rsid w:val="00873AB6"/>
    <w:rsid w:val="00873C3D"/>
    <w:rsid w:val="00873E76"/>
    <w:rsid w:val="00874252"/>
    <w:rsid w:val="00874429"/>
    <w:rsid w:val="00874497"/>
    <w:rsid w:val="008746A8"/>
    <w:rsid w:val="008749A0"/>
    <w:rsid w:val="008752A3"/>
    <w:rsid w:val="008754D8"/>
    <w:rsid w:val="00875809"/>
    <w:rsid w:val="00875B51"/>
    <w:rsid w:val="00875E77"/>
    <w:rsid w:val="00877EB3"/>
    <w:rsid w:val="00880522"/>
    <w:rsid w:val="008809C9"/>
    <w:rsid w:val="00881074"/>
    <w:rsid w:val="00881100"/>
    <w:rsid w:val="008816B8"/>
    <w:rsid w:val="0088220F"/>
    <w:rsid w:val="008827A0"/>
    <w:rsid w:val="008834ED"/>
    <w:rsid w:val="00883517"/>
    <w:rsid w:val="008849B7"/>
    <w:rsid w:val="00884DA6"/>
    <w:rsid w:val="00884E79"/>
    <w:rsid w:val="00885063"/>
    <w:rsid w:val="008861A0"/>
    <w:rsid w:val="008861F7"/>
    <w:rsid w:val="00886943"/>
    <w:rsid w:val="008869EE"/>
    <w:rsid w:val="00886CAF"/>
    <w:rsid w:val="00886FA1"/>
    <w:rsid w:val="00887593"/>
    <w:rsid w:val="00887C42"/>
    <w:rsid w:val="00890099"/>
    <w:rsid w:val="00890852"/>
    <w:rsid w:val="0089096F"/>
    <w:rsid w:val="00890BDB"/>
    <w:rsid w:val="0089158D"/>
    <w:rsid w:val="008919F8"/>
    <w:rsid w:val="0089226A"/>
    <w:rsid w:val="00892D55"/>
    <w:rsid w:val="00892F08"/>
    <w:rsid w:val="0089372B"/>
    <w:rsid w:val="00893B5C"/>
    <w:rsid w:val="00894817"/>
    <w:rsid w:val="008955E3"/>
    <w:rsid w:val="008957A7"/>
    <w:rsid w:val="00896D26"/>
    <w:rsid w:val="00896D58"/>
    <w:rsid w:val="00896D70"/>
    <w:rsid w:val="00896F5E"/>
    <w:rsid w:val="0089727E"/>
    <w:rsid w:val="008972D6"/>
    <w:rsid w:val="00897675"/>
    <w:rsid w:val="008979A7"/>
    <w:rsid w:val="00897BE5"/>
    <w:rsid w:val="00897D48"/>
    <w:rsid w:val="008A0041"/>
    <w:rsid w:val="008A04FE"/>
    <w:rsid w:val="008A06DB"/>
    <w:rsid w:val="008A0CD9"/>
    <w:rsid w:val="008A22D1"/>
    <w:rsid w:val="008A25C1"/>
    <w:rsid w:val="008A292C"/>
    <w:rsid w:val="008A3308"/>
    <w:rsid w:val="008A3DEC"/>
    <w:rsid w:val="008A3E1C"/>
    <w:rsid w:val="008A4154"/>
    <w:rsid w:val="008A4449"/>
    <w:rsid w:val="008A45D7"/>
    <w:rsid w:val="008A4B9B"/>
    <w:rsid w:val="008A4E5A"/>
    <w:rsid w:val="008A4F0F"/>
    <w:rsid w:val="008A552A"/>
    <w:rsid w:val="008A5E37"/>
    <w:rsid w:val="008A6948"/>
    <w:rsid w:val="008A75D7"/>
    <w:rsid w:val="008A785B"/>
    <w:rsid w:val="008A789A"/>
    <w:rsid w:val="008A7912"/>
    <w:rsid w:val="008A7C59"/>
    <w:rsid w:val="008B00EB"/>
    <w:rsid w:val="008B0BBF"/>
    <w:rsid w:val="008B107E"/>
    <w:rsid w:val="008B11C5"/>
    <w:rsid w:val="008B1BF3"/>
    <w:rsid w:val="008B1F9A"/>
    <w:rsid w:val="008B2302"/>
    <w:rsid w:val="008B247A"/>
    <w:rsid w:val="008B3106"/>
    <w:rsid w:val="008B40D1"/>
    <w:rsid w:val="008B42ED"/>
    <w:rsid w:val="008B4699"/>
    <w:rsid w:val="008B46E7"/>
    <w:rsid w:val="008B5D5A"/>
    <w:rsid w:val="008B6517"/>
    <w:rsid w:val="008B6B7B"/>
    <w:rsid w:val="008B7169"/>
    <w:rsid w:val="008B7AEE"/>
    <w:rsid w:val="008C0180"/>
    <w:rsid w:val="008C045B"/>
    <w:rsid w:val="008C0CF4"/>
    <w:rsid w:val="008C1DCF"/>
    <w:rsid w:val="008C242F"/>
    <w:rsid w:val="008C35D9"/>
    <w:rsid w:val="008C371E"/>
    <w:rsid w:val="008C57DD"/>
    <w:rsid w:val="008C67C8"/>
    <w:rsid w:val="008C7229"/>
    <w:rsid w:val="008D0011"/>
    <w:rsid w:val="008D0659"/>
    <w:rsid w:val="008D0C55"/>
    <w:rsid w:val="008D0C60"/>
    <w:rsid w:val="008D103F"/>
    <w:rsid w:val="008D17CB"/>
    <w:rsid w:val="008D1BBF"/>
    <w:rsid w:val="008D1E86"/>
    <w:rsid w:val="008D2DD6"/>
    <w:rsid w:val="008D33A8"/>
    <w:rsid w:val="008D3BBF"/>
    <w:rsid w:val="008D3CAF"/>
    <w:rsid w:val="008D3E27"/>
    <w:rsid w:val="008D41A8"/>
    <w:rsid w:val="008D4DF5"/>
    <w:rsid w:val="008D66FC"/>
    <w:rsid w:val="008D6D11"/>
    <w:rsid w:val="008D6FF3"/>
    <w:rsid w:val="008D7654"/>
    <w:rsid w:val="008D766F"/>
    <w:rsid w:val="008D78B9"/>
    <w:rsid w:val="008D7D45"/>
    <w:rsid w:val="008D7E32"/>
    <w:rsid w:val="008E071E"/>
    <w:rsid w:val="008E12EE"/>
    <w:rsid w:val="008E1582"/>
    <w:rsid w:val="008E1A10"/>
    <w:rsid w:val="008E1B2A"/>
    <w:rsid w:val="008E2724"/>
    <w:rsid w:val="008E37AA"/>
    <w:rsid w:val="008E4354"/>
    <w:rsid w:val="008E43D3"/>
    <w:rsid w:val="008E4CC1"/>
    <w:rsid w:val="008E4FDA"/>
    <w:rsid w:val="008E552B"/>
    <w:rsid w:val="008E6172"/>
    <w:rsid w:val="008E6B21"/>
    <w:rsid w:val="008E6BB0"/>
    <w:rsid w:val="008E6CAF"/>
    <w:rsid w:val="008E7E12"/>
    <w:rsid w:val="008F00C3"/>
    <w:rsid w:val="008F01B8"/>
    <w:rsid w:val="008F0C72"/>
    <w:rsid w:val="008F0F50"/>
    <w:rsid w:val="008F2AE4"/>
    <w:rsid w:val="008F2C4C"/>
    <w:rsid w:val="008F2D9B"/>
    <w:rsid w:val="008F3574"/>
    <w:rsid w:val="008F36E7"/>
    <w:rsid w:val="008F37CB"/>
    <w:rsid w:val="008F3855"/>
    <w:rsid w:val="008F3E76"/>
    <w:rsid w:val="008F4680"/>
    <w:rsid w:val="008F4A20"/>
    <w:rsid w:val="008F5717"/>
    <w:rsid w:val="008F5BDC"/>
    <w:rsid w:val="008F60C9"/>
    <w:rsid w:val="008F6391"/>
    <w:rsid w:val="008F7CBA"/>
    <w:rsid w:val="008F7E6F"/>
    <w:rsid w:val="009000AE"/>
    <w:rsid w:val="009000C4"/>
    <w:rsid w:val="00900629"/>
    <w:rsid w:val="00900A99"/>
    <w:rsid w:val="009017DB"/>
    <w:rsid w:val="00901997"/>
    <w:rsid w:val="00901B0F"/>
    <w:rsid w:val="0090200C"/>
    <w:rsid w:val="00902030"/>
    <w:rsid w:val="0090255C"/>
    <w:rsid w:val="009026DC"/>
    <w:rsid w:val="00902C35"/>
    <w:rsid w:val="00903653"/>
    <w:rsid w:val="00903D10"/>
    <w:rsid w:val="00904B15"/>
    <w:rsid w:val="00905745"/>
    <w:rsid w:val="00905774"/>
    <w:rsid w:val="00905894"/>
    <w:rsid w:val="009058BE"/>
    <w:rsid w:val="00906795"/>
    <w:rsid w:val="0090683C"/>
    <w:rsid w:val="00906D5A"/>
    <w:rsid w:val="00907239"/>
    <w:rsid w:val="009077A1"/>
    <w:rsid w:val="00907D9A"/>
    <w:rsid w:val="00910ACE"/>
    <w:rsid w:val="00910B9A"/>
    <w:rsid w:val="00911920"/>
    <w:rsid w:val="00911E61"/>
    <w:rsid w:val="0091218E"/>
    <w:rsid w:val="00912908"/>
    <w:rsid w:val="0091460F"/>
    <w:rsid w:val="0091498B"/>
    <w:rsid w:val="00914B71"/>
    <w:rsid w:val="00914C52"/>
    <w:rsid w:val="0091589B"/>
    <w:rsid w:val="00915B2F"/>
    <w:rsid w:val="00915D7D"/>
    <w:rsid w:val="009162F5"/>
    <w:rsid w:val="009168AD"/>
    <w:rsid w:val="00917334"/>
    <w:rsid w:val="0091760B"/>
    <w:rsid w:val="0092027C"/>
    <w:rsid w:val="00920335"/>
    <w:rsid w:val="00921EF7"/>
    <w:rsid w:val="0092215E"/>
    <w:rsid w:val="00923986"/>
    <w:rsid w:val="00924816"/>
    <w:rsid w:val="00924889"/>
    <w:rsid w:val="00924A3B"/>
    <w:rsid w:val="009250F8"/>
    <w:rsid w:val="009253FB"/>
    <w:rsid w:val="00925E4C"/>
    <w:rsid w:val="00926A12"/>
    <w:rsid w:val="00926E59"/>
    <w:rsid w:val="00926F0B"/>
    <w:rsid w:val="00926FB6"/>
    <w:rsid w:val="009270B4"/>
    <w:rsid w:val="00927ADD"/>
    <w:rsid w:val="00927DA9"/>
    <w:rsid w:val="00930100"/>
    <w:rsid w:val="0093074D"/>
    <w:rsid w:val="00930837"/>
    <w:rsid w:val="0093086C"/>
    <w:rsid w:val="00930F8A"/>
    <w:rsid w:val="00931031"/>
    <w:rsid w:val="00931615"/>
    <w:rsid w:val="00931934"/>
    <w:rsid w:val="009319DC"/>
    <w:rsid w:val="0093322B"/>
    <w:rsid w:val="00933BEB"/>
    <w:rsid w:val="00933C62"/>
    <w:rsid w:val="00933FE7"/>
    <w:rsid w:val="009340DD"/>
    <w:rsid w:val="009340F3"/>
    <w:rsid w:val="0093469D"/>
    <w:rsid w:val="00935215"/>
    <w:rsid w:val="009352FE"/>
    <w:rsid w:val="00935881"/>
    <w:rsid w:val="009368E9"/>
    <w:rsid w:val="0093711F"/>
    <w:rsid w:val="00937755"/>
    <w:rsid w:val="009405E0"/>
    <w:rsid w:val="00940694"/>
    <w:rsid w:val="009408C7"/>
    <w:rsid w:val="00940997"/>
    <w:rsid w:val="009412F1"/>
    <w:rsid w:val="00942BFA"/>
    <w:rsid w:val="00942C9B"/>
    <w:rsid w:val="00943241"/>
    <w:rsid w:val="00943752"/>
    <w:rsid w:val="0094398F"/>
    <w:rsid w:val="00943A10"/>
    <w:rsid w:val="00943AA0"/>
    <w:rsid w:val="00943C23"/>
    <w:rsid w:val="00943FFA"/>
    <w:rsid w:val="00944A5E"/>
    <w:rsid w:val="00944E23"/>
    <w:rsid w:val="00944EA6"/>
    <w:rsid w:val="00945372"/>
    <w:rsid w:val="00945458"/>
    <w:rsid w:val="00945573"/>
    <w:rsid w:val="00945DB2"/>
    <w:rsid w:val="00946482"/>
    <w:rsid w:val="0094698E"/>
    <w:rsid w:val="009470FF"/>
    <w:rsid w:val="009474E4"/>
    <w:rsid w:val="009475E6"/>
    <w:rsid w:val="00947724"/>
    <w:rsid w:val="00947AA1"/>
    <w:rsid w:val="00947BF1"/>
    <w:rsid w:val="00950633"/>
    <w:rsid w:val="00950D51"/>
    <w:rsid w:val="009513FF"/>
    <w:rsid w:val="009518D5"/>
    <w:rsid w:val="00952425"/>
    <w:rsid w:val="00952F0E"/>
    <w:rsid w:val="00953206"/>
    <w:rsid w:val="00954259"/>
    <w:rsid w:val="0095454E"/>
    <w:rsid w:val="009545CF"/>
    <w:rsid w:val="009549DF"/>
    <w:rsid w:val="00954DE7"/>
    <w:rsid w:val="00954E6E"/>
    <w:rsid w:val="0095577A"/>
    <w:rsid w:val="0095723D"/>
    <w:rsid w:val="0095757E"/>
    <w:rsid w:val="00957C96"/>
    <w:rsid w:val="009609B6"/>
    <w:rsid w:val="00961BCF"/>
    <w:rsid w:val="00961F70"/>
    <w:rsid w:val="009629F7"/>
    <w:rsid w:val="00963AE0"/>
    <w:rsid w:val="00963C1C"/>
    <w:rsid w:val="00964192"/>
    <w:rsid w:val="009646CC"/>
    <w:rsid w:val="00965CE0"/>
    <w:rsid w:val="00966ADD"/>
    <w:rsid w:val="00966B98"/>
    <w:rsid w:val="0096766D"/>
    <w:rsid w:val="00967A55"/>
    <w:rsid w:val="00971C89"/>
    <w:rsid w:val="00971D11"/>
    <w:rsid w:val="00971E65"/>
    <w:rsid w:val="00972513"/>
    <w:rsid w:val="0097262C"/>
    <w:rsid w:val="00972637"/>
    <w:rsid w:val="00972AAB"/>
    <w:rsid w:val="00972B8C"/>
    <w:rsid w:val="00973608"/>
    <w:rsid w:val="00973A4A"/>
    <w:rsid w:val="00973C64"/>
    <w:rsid w:val="00973E89"/>
    <w:rsid w:val="00974099"/>
    <w:rsid w:val="0097434B"/>
    <w:rsid w:val="00974785"/>
    <w:rsid w:val="00974D4C"/>
    <w:rsid w:val="009753B4"/>
    <w:rsid w:val="0097563F"/>
    <w:rsid w:val="00976FE7"/>
    <w:rsid w:val="009778A9"/>
    <w:rsid w:val="00977C5C"/>
    <w:rsid w:val="00980323"/>
    <w:rsid w:val="00980B65"/>
    <w:rsid w:val="0098116E"/>
    <w:rsid w:val="0098229C"/>
    <w:rsid w:val="00982D68"/>
    <w:rsid w:val="00983335"/>
    <w:rsid w:val="0098338F"/>
    <w:rsid w:val="00983E9B"/>
    <w:rsid w:val="009843BB"/>
    <w:rsid w:val="00984C86"/>
    <w:rsid w:val="00985420"/>
    <w:rsid w:val="0098565D"/>
    <w:rsid w:val="00985AB9"/>
    <w:rsid w:val="009860F3"/>
    <w:rsid w:val="00986160"/>
    <w:rsid w:val="00986332"/>
    <w:rsid w:val="009864BC"/>
    <w:rsid w:val="00986816"/>
    <w:rsid w:val="00986ED4"/>
    <w:rsid w:val="009901C4"/>
    <w:rsid w:val="00990839"/>
    <w:rsid w:val="00990B0A"/>
    <w:rsid w:val="00991BC2"/>
    <w:rsid w:val="0099244F"/>
    <w:rsid w:val="00993541"/>
    <w:rsid w:val="00993854"/>
    <w:rsid w:val="00993CB6"/>
    <w:rsid w:val="009941B9"/>
    <w:rsid w:val="00994614"/>
    <w:rsid w:val="00995F06"/>
    <w:rsid w:val="009960F8"/>
    <w:rsid w:val="00996FA3"/>
    <w:rsid w:val="0099789B"/>
    <w:rsid w:val="00997951"/>
    <w:rsid w:val="009A17E0"/>
    <w:rsid w:val="009A22AF"/>
    <w:rsid w:val="009A288C"/>
    <w:rsid w:val="009A295D"/>
    <w:rsid w:val="009A2BDF"/>
    <w:rsid w:val="009A343F"/>
    <w:rsid w:val="009A44C4"/>
    <w:rsid w:val="009A4977"/>
    <w:rsid w:val="009A4A11"/>
    <w:rsid w:val="009A5368"/>
    <w:rsid w:val="009A5720"/>
    <w:rsid w:val="009A5C77"/>
    <w:rsid w:val="009A5C8E"/>
    <w:rsid w:val="009A5CBC"/>
    <w:rsid w:val="009A5D63"/>
    <w:rsid w:val="009A60A9"/>
    <w:rsid w:val="009A6447"/>
    <w:rsid w:val="009A7936"/>
    <w:rsid w:val="009A7C8E"/>
    <w:rsid w:val="009A7D52"/>
    <w:rsid w:val="009B0BBE"/>
    <w:rsid w:val="009B13FC"/>
    <w:rsid w:val="009B14EF"/>
    <w:rsid w:val="009B199D"/>
    <w:rsid w:val="009B1AD3"/>
    <w:rsid w:val="009B1D59"/>
    <w:rsid w:val="009B2682"/>
    <w:rsid w:val="009B2901"/>
    <w:rsid w:val="009B2EB8"/>
    <w:rsid w:val="009B2F75"/>
    <w:rsid w:val="009B30B6"/>
    <w:rsid w:val="009B3274"/>
    <w:rsid w:val="009B35EA"/>
    <w:rsid w:val="009B3B6C"/>
    <w:rsid w:val="009B3D32"/>
    <w:rsid w:val="009B415C"/>
    <w:rsid w:val="009B41AD"/>
    <w:rsid w:val="009B4460"/>
    <w:rsid w:val="009B4B29"/>
    <w:rsid w:val="009B4FD5"/>
    <w:rsid w:val="009B524C"/>
    <w:rsid w:val="009B5478"/>
    <w:rsid w:val="009B5D59"/>
    <w:rsid w:val="009B6314"/>
    <w:rsid w:val="009B7955"/>
    <w:rsid w:val="009C0800"/>
    <w:rsid w:val="009C090B"/>
    <w:rsid w:val="009C1ABD"/>
    <w:rsid w:val="009C1CAD"/>
    <w:rsid w:val="009C1F5D"/>
    <w:rsid w:val="009C333B"/>
    <w:rsid w:val="009C33B8"/>
    <w:rsid w:val="009C444B"/>
    <w:rsid w:val="009C4EB6"/>
    <w:rsid w:val="009C6596"/>
    <w:rsid w:val="009C6630"/>
    <w:rsid w:val="009C6CD8"/>
    <w:rsid w:val="009C6DCC"/>
    <w:rsid w:val="009C7128"/>
    <w:rsid w:val="009C7342"/>
    <w:rsid w:val="009C749E"/>
    <w:rsid w:val="009C7B54"/>
    <w:rsid w:val="009D0BFC"/>
    <w:rsid w:val="009D0D8B"/>
    <w:rsid w:val="009D11F9"/>
    <w:rsid w:val="009D1475"/>
    <w:rsid w:val="009D1512"/>
    <w:rsid w:val="009D1DF2"/>
    <w:rsid w:val="009D22AD"/>
    <w:rsid w:val="009D2A11"/>
    <w:rsid w:val="009D313A"/>
    <w:rsid w:val="009D3BC2"/>
    <w:rsid w:val="009D4A5A"/>
    <w:rsid w:val="009D4B8A"/>
    <w:rsid w:val="009D4D12"/>
    <w:rsid w:val="009D4F67"/>
    <w:rsid w:val="009D54AA"/>
    <w:rsid w:val="009D67D2"/>
    <w:rsid w:val="009D7E68"/>
    <w:rsid w:val="009E01D7"/>
    <w:rsid w:val="009E042E"/>
    <w:rsid w:val="009E068D"/>
    <w:rsid w:val="009E129E"/>
    <w:rsid w:val="009E19AE"/>
    <w:rsid w:val="009E2472"/>
    <w:rsid w:val="009E2515"/>
    <w:rsid w:val="009E2A2C"/>
    <w:rsid w:val="009E2FDC"/>
    <w:rsid w:val="009E3047"/>
    <w:rsid w:val="009E35BA"/>
    <w:rsid w:val="009E44F6"/>
    <w:rsid w:val="009E45D5"/>
    <w:rsid w:val="009E4A5E"/>
    <w:rsid w:val="009E4C21"/>
    <w:rsid w:val="009E66F8"/>
    <w:rsid w:val="009E6E5F"/>
    <w:rsid w:val="009F049B"/>
    <w:rsid w:val="009F0700"/>
    <w:rsid w:val="009F10F1"/>
    <w:rsid w:val="009F17F4"/>
    <w:rsid w:val="009F199D"/>
    <w:rsid w:val="009F2707"/>
    <w:rsid w:val="009F2F48"/>
    <w:rsid w:val="009F34F0"/>
    <w:rsid w:val="009F37B2"/>
    <w:rsid w:val="009F3DF6"/>
    <w:rsid w:val="009F3F05"/>
    <w:rsid w:val="009F411A"/>
    <w:rsid w:val="009F52CD"/>
    <w:rsid w:val="009F5657"/>
    <w:rsid w:val="009F57C4"/>
    <w:rsid w:val="009F7C44"/>
    <w:rsid w:val="009F7FBD"/>
    <w:rsid w:val="00A004EA"/>
    <w:rsid w:val="00A013E2"/>
    <w:rsid w:val="00A01EA4"/>
    <w:rsid w:val="00A0225F"/>
    <w:rsid w:val="00A02683"/>
    <w:rsid w:val="00A0297A"/>
    <w:rsid w:val="00A03209"/>
    <w:rsid w:val="00A0350C"/>
    <w:rsid w:val="00A04B9C"/>
    <w:rsid w:val="00A04BA2"/>
    <w:rsid w:val="00A04FA2"/>
    <w:rsid w:val="00A052FE"/>
    <w:rsid w:val="00A054C9"/>
    <w:rsid w:val="00A058DB"/>
    <w:rsid w:val="00A05C55"/>
    <w:rsid w:val="00A06365"/>
    <w:rsid w:val="00A0642E"/>
    <w:rsid w:val="00A070F1"/>
    <w:rsid w:val="00A078D2"/>
    <w:rsid w:val="00A100E2"/>
    <w:rsid w:val="00A113F2"/>
    <w:rsid w:val="00A11539"/>
    <w:rsid w:val="00A11699"/>
    <w:rsid w:val="00A11867"/>
    <w:rsid w:val="00A126EB"/>
    <w:rsid w:val="00A14256"/>
    <w:rsid w:val="00A14F73"/>
    <w:rsid w:val="00A156FA"/>
    <w:rsid w:val="00A15BDE"/>
    <w:rsid w:val="00A15D57"/>
    <w:rsid w:val="00A16302"/>
    <w:rsid w:val="00A164C5"/>
    <w:rsid w:val="00A16835"/>
    <w:rsid w:val="00A16B21"/>
    <w:rsid w:val="00A16CB7"/>
    <w:rsid w:val="00A16ED6"/>
    <w:rsid w:val="00A177A3"/>
    <w:rsid w:val="00A17E70"/>
    <w:rsid w:val="00A2001F"/>
    <w:rsid w:val="00A20BC9"/>
    <w:rsid w:val="00A21891"/>
    <w:rsid w:val="00A2205B"/>
    <w:rsid w:val="00A2270C"/>
    <w:rsid w:val="00A2287E"/>
    <w:rsid w:val="00A2329F"/>
    <w:rsid w:val="00A2350A"/>
    <w:rsid w:val="00A2370B"/>
    <w:rsid w:val="00A23F09"/>
    <w:rsid w:val="00A23F12"/>
    <w:rsid w:val="00A24034"/>
    <w:rsid w:val="00A2509B"/>
    <w:rsid w:val="00A252B1"/>
    <w:rsid w:val="00A25368"/>
    <w:rsid w:val="00A25C91"/>
    <w:rsid w:val="00A26A00"/>
    <w:rsid w:val="00A26C64"/>
    <w:rsid w:val="00A27D6A"/>
    <w:rsid w:val="00A27E1A"/>
    <w:rsid w:val="00A301BA"/>
    <w:rsid w:val="00A3045F"/>
    <w:rsid w:val="00A30A45"/>
    <w:rsid w:val="00A31277"/>
    <w:rsid w:val="00A32DA4"/>
    <w:rsid w:val="00A34A26"/>
    <w:rsid w:val="00A35850"/>
    <w:rsid w:val="00A36452"/>
    <w:rsid w:val="00A36DF6"/>
    <w:rsid w:val="00A370E5"/>
    <w:rsid w:val="00A40A54"/>
    <w:rsid w:val="00A4167F"/>
    <w:rsid w:val="00A41951"/>
    <w:rsid w:val="00A41B6D"/>
    <w:rsid w:val="00A41E70"/>
    <w:rsid w:val="00A41FB0"/>
    <w:rsid w:val="00A43310"/>
    <w:rsid w:val="00A43603"/>
    <w:rsid w:val="00A43F7A"/>
    <w:rsid w:val="00A44483"/>
    <w:rsid w:val="00A454F4"/>
    <w:rsid w:val="00A455C4"/>
    <w:rsid w:val="00A458F9"/>
    <w:rsid w:val="00A45BCF"/>
    <w:rsid w:val="00A45E26"/>
    <w:rsid w:val="00A46C66"/>
    <w:rsid w:val="00A4782F"/>
    <w:rsid w:val="00A478C3"/>
    <w:rsid w:val="00A50287"/>
    <w:rsid w:val="00A50EFA"/>
    <w:rsid w:val="00A51342"/>
    <w:rsid w:val="00A514B2"/>
    <w:rsid w:val="00A519F2"/>
    <w:rsid w:val="00A51BDA"/>
    <w:rsid w:val="00A5215A"/>
    <w:rsid w:val="00A522A2"/>
    <w:rsid w:val="00A529E2"/>
    <w:rsid w:val="00A52AC1"/>
    <w:rsid w:val="00A541EF"/>
    <w:rsid w:val="00A55132"/>
    <w:rsid w:val="00A55A8E"/>
    <w:rsid w:val="00A56A23"/>
    <w:rsid w:val="00A5771D"/>
    <w:rsid w:val="00A57C2A"/>
    <w:rsid w:val="00A60191"/>
    <w:rsid w:val="00A60EA1"/>
    <w:rsid w:val="00A61130"/>
    <w:rsid w:val="00A618BD"/>
    <w:rsid w:val="00A61D82"/>
    <w:rsid w:val="00A62706"/>
    <w:rsid w:val="00A63125"/>
    <w:rsid w:val="00A637C1"/>
    <w:rsid w:val="00A63BB8"/>
    <w:rsid w:val="00A64260"/>
    <w:rsid w:val="00A64FA4"/>
    <w:rsid w:val="00A658E8"/>
    <w:rsid w:val="00A662FE"/>
    <w:rsid w:val="00A66DCE"/>
    <w:rsid w:val="00A674F7"/>
    <w:rsid w:val="00A67862"/>
    <w:rsid w:val="00A703D1"/>
    <w:rsid w:val="00A70481"/>
    <w:rsid w:val="00A7098D"/>
    <w:rsid w:val="00A7144B"/>
    <w:rsid w:val="00A72532"/>
    <w:rsid w:val="00A72B96"/>
    <w:rsid w:val="00A73752"/>
    <w:rsid w:val="00A73BB5"/>
    <w:rsid w:val="00A73D95"/>
    <w:rsid w:val="00A73DD7"/>
    <w:rsid w:val="00A7435B"/>
    <w:rsid w:val="00A74956"/>
    <w:rsid w:val="00A7583A"/>
    <w:rsid w:val="00A7675E"/>
    <w:rsid w:val="00A76BA7"/>
    <w:rsid w:val="00A771FC"/>
    <w:rsid w:val="00A772BF"/>
    <w:rsid w:val="00A77816"/>
    <w:rsid w:val="00A77894"/>
    <w:rsid w:val="00A779B3"/>
    <w:rsid w:val="00A803C1"/>
    <w:rsid w:val="00A806DE"/>
    <w:rsid w:val="00A80FC7"/>
    <w:rsid w:val="00A81DA2"/>
    <w:rsid w:val="00A81ED9"/>
    <w:rsid w:val="00A82310"/>
    <w:rsid w:val="00A831D5"/>
    <w:rsid w:val="00A83602"/>
    <w:rsid w:val="00A838E1"/>
    <w:rsid w:val="00A847A3"/>
    <w:rsid w:val="00A852C8"/>
    <w:rsid w:val="00A858E9"/>
    <w:rsid w:val="00A85C00"/>
    <w:rsid w:val="00A85D83"/>
    <w:rsid w:val="00A8625E"/>
    <w:rsid w:val="00A864C9"/>
    <w:rsid w:val="00A86A6E"/>
    <w:rsid w:val="00A86E42"/>
    <w:rsid w:val="00A875F0"/>
    <w:rsid w:val="00A87E52"/>
    <w:rsid w:val="00A917D5"/>
    <w:rsid w:val="00A93083"/>
    <w:rsid w:val="00A932F6"/>
    <w:rsid w:val="00A934EC"/>
    <w:rsid w:val="00A94569"/>
    <w:rsid w:val="00A946E3"/>
    <w:rsid w:val="00A94CEC"/>
    <w:rsid w:val="00A94DD1"/>
    <w:rsid w:val="00A94E00"/>
    <w:rsid w:val="00A94F9F"/>
    <w:rsid w:val="00A94FC2"/>
    <w:rsid w:val="00A954B6"/>
    <w:rsid w:val="00A95BF9"/>
    <w:rsid w:val="00A95C15"/>
    <w:rsid w:val="00A95EC3"/>
    <w:rsid w:val="00A96065"/>
    <w:rsid w:val="00A96066"/>
    <w:rsid w:val="00A96252"/>
    <w:rsid w:val="00A96465"/>
    <w:rsid w:val="00A96736"/>
    <w:rsid w:val="00A96F99"/>
    <w:rsid w:val="00A97624"/>
    <w:rsid w:val="00A9772C"/>
    <w:rsid w:val="00A97A7A"/>
    <w:rsid w:val="00A97FF4"/>
    <w:rsid w:val="00AA11E5"/>
    <w:rsid w:val="00AA21C2"/>
    <w:rsid w:val="00AA2BBA"/>
    <w:rsid w:val="00AA3FA5"/>
    <w:rsid w:val="00AA4533"/>
    <w:rsid w:val="00AA480A"/>
    <w:rsid w:val="00AA6525"/>
    <w:rsid w:val="00AA700B"/>
    <w:rsid w:val="00AA7873"/>
    <w:rsid w:val="00AA7896"/>
    <w:rsid w:val="00AA7A59"/>
    <w:rsid w:val="00AA7E70"/>
    <w:rsid w:val="00AB0183"/>
    <w:rsid w:val="00AB03E1"/>
    <w:rsid w:val="00AB3873"/>
    <w:rsid w:val="00AB3C3C"/>
    <w:rsid w:val="00AB427E"/>
    <w:rsid w:val="00AB4726"/>
    <w:rsid w:val="00AB4B94"/>
    <w:rsid w:val="00AB502C"/>
    <w:rsid w:val="00AB53CE"/>
    <w:rsid w:val="00AB59DD"/>
    <w:rsid w:val="00AB6C91"/>
    <w:rsid w:val="00AB6D23"/>
    <w:rsid w:val="00AB7BCF"/>
    <w:rsid w:val="00AC09C4"/>
    <w:rsid w:val="00AC1440"/>
    <w:rsid w:val="00AC19BA"/>
    <w:rsid w:val="00AC28FD"/>
    <w:rsid w:val="00AC3FC3"/>
    <w:rsid w:val="00AC411A"/>
    <w:rsid w:val="00AC4714"/>
    <w:rsid w:val="00AC4F0A"/>
    <w:rsid w:val="00AC54FC"/>
    <w:rsid w:val="00AC5AE8"/>
    <w:rsid w:val="00AC6394"/>
    <w:rsid w:val="00AC6DC7"/>
    <w:rsid w:val="00AC7818"/>
    <w:rsid w:val="00AD0D6E"/>
    <w:rsid w:val="00AD1454"/>
    <w:rsid w:val="00AD1907"/>
    <w:rsid w:val="00AD1CD9"/>
    <w:rsid w:val="00AD2B3F"/>
    <w:rsid w:val="00AD4714"/>
    <w:rsid w:val="00AD4844"/>
    <w:rsid w:val="00AD5799"/>
    <w:rsid w:val="00AD6203"/>
    <w:rsid w:val="00AD63BC"/>
    <w:rsid w:val="00AD75BD"/>
    <w:rsid w:val="00AD78C7"/>
    <w:rsid w:val="00AD7A0B"/>
    <w:rsid w:val="00AE0118"/>
    <w:rsid w:val="00AE0161"/>
    <w:rsid w:val="00AE090B"/>
    <w:rsid w:val="00AE129D"/>
    <w:rsid w:val="00AE12B2"/>
    <w:rsid w:val="00AE1C09"/>
    <w:rsid w:val="00AE1D3B"/>
    <w:rsid w:val="00AE1E4D"/>
    <w:rsid w:val="00AE1E95"/>
    <w:rsid w:val="00AE2778"/>
    <w:rsid w:val="00AE28E6"/>
    <w:rsid w:val="00AE2D9D"/>
    <w:rsid w:val="00AE3EB6"/>
    <w:rsid w:val="00AE44FA"/>
    <w:rsid w:val="00AE4A44"/>
    <w:rsid w:val="00AE4C01"/>
    <w:rsid w:val="00AE5C9E"/>
    <w:rsid w:val="00AE737A"/>
    <w:rsid w:val="00AE78CF"/>
    <w:rsid w:val="00AF0191"/>
    <w:rsid w:val="00AF0B67"/>
    <w:rsid w:val="00AF0F10"/>
    <w:rsid w:val="00AF104D"/>
    <w:rsid w:val="00AF18ED"/>
    <w:rsid w:val="00AF2188"/>
    <w:rsid w:val="00AF23C0"/>
    <w:rsid w:val="00AF24C2"/>
    <w:rsid w:val="00AF2770"/>
    <w:rsid w:val="00AF29B6"/>
    <w:rsid w:val="00AF2E9A"/>
    <w:rsid w:val="00AF3419"/>
    <w:rsid w:val="00AF4112"/>
    <w:rsid w:val="00AF4F9F"/>
    <w:rsid w:val="00AF5238"/>
    <w:rsid w:val="00AF5362"/>
    <w:rsid w:val="00AF55BA"/>
    <w:rsid w:val="00AF5E70"/>
    <w:rsid w:val="00AF61F2"/>
    <w:rsid w:val="00AF6201"/>
    <w:rsid w:val="00AF6EF6"/>
    <w:rsid w:val="00AF7157"/>
    <w:rsid w:val="00AF7179"/>
    <w:rsid w:val="00AF779D"/>
    <w:rsid w:val="00AF7D12"/>
    <w:rsid w:val="00B0064E"/>
    <w:rsid w:val="00B00BBD"/>
    <w:rsid w:val="00B00FA3"/>
    <w:rsid w:val="00B01F9F"/>
    <w:rsid w:val="00B023DF"/>
    <w:rsid w:val="00B0254D"/>
    <w:rsid w:val="00B025AC"/>
    <w:rsid w:val="00B02B2E"/>
    <w:rsid w:val="00B0342C"/>
    <w:rsid w:val="00B035C8"/>
    <w:rsid w:val="00B036A4"/>
    <w:rsid w:val="00B03B28"/>
    <w:rsid w:val="00B043FA"/>
    <w:rsid w:val="00B04552"/>
    <w:rsid w:val="00B04D90"/>
    <w:rsid w:val="00B05005"/>
    <w:rsid w:val="00B055D1"/>
    <w:rsid w:val="00B05F02"/>
    <w:rsid w:val="00B06637"/>
    <w:rsid w:val="00B1168A"/>
    <w:rsid w:val="00B1178A"/>
    <w:rsid w:val="00B1287B"/>
    <w:rsid w:val="00B133E0"/>
    <w:rsid w:val="00B137F0"/>
    <w:rsid w:val="00B13AC3"/>
    <w:rsid w:val="00B13D14"/>
    <w:rsid w:val="00B13D88"/>
    <w:rsid w:val="00B147A8"/>
    <w:rsid w:val="00B14C51"/>
    <w:rsid w:val="00B14FFD"/>
    <w:rsid w:val="00B153DB"/>
    <w:rsid w:val="00B156F6"/>
    <w:rsid w:val="00B15722"/>
    <w:rsid w:val="00B1589B"/>
    <w:rsid w:val="00B1654A"/>
    <w:rsid w:val="00B1721E"/>
    <w:rsid w:val="00B178A0"/>
    <w:rsid w:val="00B17F66"/>
    <w:rsid w:val="00B20488"/>
    <w:rsid w:val="00B2051F"/>
    <w:rsid w:val="00B20A14"/>
    <w:rsid w:val="00B21194"/>
    <w:rsid w:val="00B217E3"/>
    <w:rsid w:val="00B21908"/>
    <w:rsid w:val="00B225E9"/>
    <w:rsid w:val="00B22A5F"/>
    <w:rsid w:val="00B22BF6"/>
    <w:rsid w:val="00B230BA"/>
    <w:rsid w:val="00B234AB"/>
    <w:rsid w:val="00B24857"/>
    <w:rsid w:val="00B24D17"/>
    <w:rsid w:val="00B24D42"/>
    <w:rsid w:val="00B253C6"/>
    <w:rsid w:val="00B25DC7"/>
    <w:rsid w:val="00B267D2"/>
    <w:rsid w:val="00B26A8A"/>
    <w:rsid w:val="00B26DB6"/>
    <w:rsid w:val="00B27DF8"/>
    <w:rsid w:val="00B3020C"/>
    <w:rsid w:val="00B30387"/>
    <w:rsid w:val="00B304A8"/>
    <w:rsid w:val="00B305B7"/>
    <w:rsid w:val="00B30DA8"/>
    <w:rsid w:val="00B31487"/>
    <w:rsid w:val="00B317FD"/>
    <w:rsid w:val="00B31A5F"/>
    <w:rsid w:val="00B320D2"/>
    <w:rsid w:val="00B329B7"/>
    <w:rsid w:val="00B33F0D"/>
    <w:rsid w:val="00B3496F"/>
    <w:rsid w:val="00B34C54"/>
    <w:rsid w:val="00B34F16"/>
    <w:rsid w:val="00B36601"/>
    <w:rsid w:val="00B369D3"/>
    <w:rsid w:val="00B374DE"/>
    <w:rsid w:val="00B37583"/>
    <w:rsid w:val="00B375E8"/>
    <w:rsid w:val="00B3793C"/>
    <w:rsid w:val="00B37BCC"/>
    <w:rsid w:val="00B40780"/>
    <w:rsid w:val="00B41F42"/>
    <w:rsid w:val="00B4215D"/>
    <w:rsid w:val="00B43157"/>
    <w:rsid w:val="00B435BC"/>
    <w:rsid w:val="00B43CA6"/>
    <w:rsid w:val="00B44260"/>
    <w:rsid w:val="00B44C95"/>
    <w:rsid w:val="00B45118"/>
    <w:rsid w:val="00B4545A"/>
    <w:rsid w:val="00B46CC6"/>
    <w:rsid w:val="00B46DAB"/>
    <w:rsid w:val="00B47AD9"/>
    <w:rsid w:val="00B47EFE"/>
    <w:rsid w:val="00B50849"/>
    <w:rsid w:val="00B51263"/>
    <w:rsid w:val="00B51920"/>
    <w:rsid w:val="00B51D72"/>
    <w:rsid w:val="00B53549"/>
    <w:rsid w:val="00B53816"/>
    <w:rsid w:val="00B53DB3"/>
    <w:rsid w:val="00B54115"/>
    <w:rsid w:val="00B545F2"/>
    <w:rsid w:val="00B55EA1"/>
    <w:rsid w:val="00B56977"/>
    <w:rsid w:val="00B56C6B"/>
    <w:rsid w:val="00B5718B"/>
    <w:rsid w:val="00B57A0C"/>
    <w:rsid w:val="00B60929"/>
    <w:rsid w:val="00B60FC8"/>
    <w:rsid w:val="00B612F7"/>
    <w:rsid w:val="00B61C13"/>
    <w:rsid w:val="00B61EE7"/>
    <w:rsid w:val="00B62953"/>
    <w:rsid w:val="00B63403"/>
    <w:rsid w:val="00B63479"/>
    <w:rsid w:val="00B644CF"/>
    <w:rsid w:val="00B64C47"/>
    <w:rsid w:val="00B65468"/>
    <w:rsid w:val="00B65EC8"/>
    <w:rsid w:val="00B65F7E"/>
    <w:rsid w:val="00B668E8"/>
    <w:rsid w:val="00B672AD"/>
    <w:rsid w:val="00B67359"/>
    <w:rsid w:val="00B675FE"/>
    <w:rsid w:val="00B67A5A"/>
    <w:rsid w:val="00B706D8"/>
    <w:rsid w:val="00B70889"/>
    <w:rsid w:val="00B70C59"/>
    <w:rsid w:val="00B710D3"/>
    <w:rsid w:val="00B71128"/>
    <w:rsid w:val="00B71591"/>
    <w:rsid w:val="00B71930"/>
    <w:rsid w:val="00B71C64"/>
    <w:rsid w:val="00B71F57"/>
    <w:rsid w:val="00B71FFC"/>
    <w:rsid w:val="00B73DD6"/>
    <w:rsid w:val="00B747BD"/>
    <w:rsid w:val="00B74B02"/>
    <w:rsid w:val="00B75000"/>
    <w:rsid w:val="00B75638"/>
    <w:rsid w:val="00B75DEE"/>
    <w:rsid w:val="00B75E3A"/>
    <w:rsid w:val="00B76760"/>
    <w:rsid w:val="00B803EB"/>
    <w:rsid w:val="00B81545"/>
    <w:rsid w:val="00B8193E"/>
    <w:rsid w:val="00B82E19"/>
    <w:rsid w:val="00B833B5"/>
    <w:rsid w:val="00B8349B"/>
    <w:rsid w:val="00B834EC"/>
    <w:rsid w:val="00B83DB3"/>
    <w:rsid w:val="00B84278"/>
    <w:rsid w:val="00B847A9"/>
    <w:rsid w:val="00B852F4"/>
    <w:rsid w:val="00B85B57"/>
    <w:rsid w:val="00B8671A"/>
    <w:rsid w:val="00B86788"/>
    <w:rsid w:val="00B86F71"/>
    <w:rsid w:val="00B879F8"/>
    <w:rsid w:val="00B87DA7"/>
    <w:rsid w:val="00B87EBD"/>
    <w:rsid w:val="00B900A8"/>
    <w:rsid w:val="00B90FE1"/>
    <w:rsid w:val="00B91113"/>
    <w:rsid w:val="00B912AA"/>
    <w:rsid w:val="00B91686"/>
    <w:rsid w:val="00B91AD3"/>
    <w:rsid w:val="00B91F1D"/>
    <w:rsid w:val="00B92CF4"/>
    <w:rsid w:val="00B94075"/>
    <w:rsid w:val="00B9450A"/>
    <w:rsid w:val="00B945E7"/>
    <w:rsid w:val="00B97014"/>
    <w:rsid w:val="00B970FA"/>
    <w:rsid w:val="00B974C8"/>
    <w:rsid w:val="00B97A8C"/>
    <w:rsid w:val="00B97C97"/>
    <w:rsid w:val="00B97D65"/>
    <w:rsid w:val="00BA08CA"/>
    <w:rsid w:val="00BA0A1C"/>
    <w:rsid w:val="00BA1DAC"/>
    <w:rsid w:val="00BA1EF2"/>
    <w:rsid w:val="00BA2301"/>
    <w:rsid w:val="00BA251A"/>
    <w:rsid w:val="00BA3ABB"/>
    <w:rsid w:val="00BA3B8F"/>
    <w:rsid w:val="00BA45A1"/>
    <w:rsid w:val="00BA4F16"/>
    <w:rsid w:val="00BA5183"/>
    <w:rsid w:val="00BA5A30"/>
    <w:rsid w:val="00BA6942"/>
    <w:rsid w:val="00BA6A64"/>
    <w:rsid w:val="00BA6DDA"/>
    <w:rsid w:val="00BA7221"/>
    <w:rsid w:val="00BA76C4"/>
    <w:rsid w:val="00BA78A2"/>
    <w:rsid w:val="00BA798F"/>
    <w:rsid w:val="00BB0BAF"/>
    <w:rsid w:val="00BB0DC2"/>
    <w:rsid w:val="00BB12C7"/>
    <w:rsid w:val="00BB1D22"/>
    <w:rsid w:val="00BB2482"/>
    <w:rsid w:val="00BB2671"/>
    <w:rsid w:val="00BB397B"/>
    <w:rsid w:val="00BB3E7A"/>
    <w:rsid w:val="00BB454A"/>
    <w:rsid w:val="00BB463E"/>
    <w:rsid w:val="00BB5500"/>
    <w:rsid w:val="00BB68E8"/>
    <w:rsid w:val="00BB7BF9"/>
    <w:rsid w:val="00BB7EE6"/>
    <w:rsid w:val="00BC0A5B"/>
    <w:rsid w:val="00BC1AB1"/>
    <w:rsid w:val="00BC1E65"/>
    <w:rsid w:val="00BC1EF4"/>
    <w:rsid w:val="00BC1FE5"/>
    <w:rsid w:val="00BC2812"/>
    <w:rsid w:val="00BC29E2"/>
    <w:rsid w:val="00BC3AE7"/>
    <w:rsid w:val="00BC3FA0"/>
    <w:rsid w:val="00BC4B27"/>
    <w:rsid w:val="00BC4DF0"/>
    <w:rsid w:val="00BC500A"/>
    <w:rsid w:val="00BC50E4"/>
    <w:rsid w:val="00BC5632"/>
    <w:rsid w:val="00BC576E"/>
    <w:rsid w:val="00BC5952"/>
    <w:rsid w:val="00BC67BB"/>
    <w:rsid w:val="00BC69EB"/>
    <w:rsid w:val="00BC6EA4"/>
    <w:rsid w:val="00BC7464"/>
    <w:rsid w:val="00BC7C7B"/>
    <w:rsid w:val="00BD0930"/>
    <w:rsid w:val="00BD0F19"/>
    <w:rsid w:val="00BD114C"/>
    <w:rsid w:val="00BD1677"/>
    <w:rsid w:val="00BD16EB"/>
    <w:rsid w:val="00BD2CA7"/>
    <w:rsid w:val="00BD37A3"/>
    <w:rsid w:val="00BD3893"/>
    <w:rsid w:val="00BD4784"/>
    <w:rsid w:val="00BD4D75"/>
    <w:rsid w:val="00BD592B"/>
    <w:rsid w:val="00BD5C86"/>
    <w:rsid w:val="00BD603F"/>
    <w:rsid w:val="00BD619D"/>
    <w:rsid w:val="00BD6609"/>
    <w:rsid w:val="00BD6676"/>
    <w:rsid w:val="00BD66C7"/>
    <w:rsid w:val="00BD743D"/>
    <w:rsid w:val="00BD79A4"/>
    <w:rsid w:val="00BE0099"/>
    <w:rsid w:val="00BE05E7"/>
    <w:rsid w:val="00BE0A97"/>
    <w:rsid w:val="00BE0F39"/>
    <w:rsid w:val="00BE1075"/>
    <w:rsid w:val="00BE14B7"/>
    <w:rsid w:val="00BE176D"/>
    <w:rsid w:val="00BE193B"/>
    <w:rsid w:val="00BE21F7"/>
    <w:rsid w:val="00BE2240"/>
    <w:rsid w:val="00BE2535"/>
    <w:rsid w:val="00BE3B33"/>
    <w:rsid w:val="00BE3BDA"/>
    <w:rsid w:val="00BE3F17"/>
    <w:rsid w:val="00BE451D"/>
    <w:rsid w:val="00BE49DB"/>
    <w:rsid w:val="00BE5470"/>
    <w:rsid w:val="00BE69DE"/>
    <w:rsid w:val="00BE6AF0"/>
    <w:rsid w:val="00BE7043"/>
    <w:rsid w:val="00BE7220"/>
    <w:rsid w:val="00BE7439"/>
    <w:rsid w:val="00BE7CAA"/>
    <w:rsid w:val="00BF023C"/>
    <w:rsid w:val="00BF0DBD"/>
    <w:rsid w:val="00BF0F23"/>
    <w:rsid w:val="00BF0FAB"/>
    <w:rsid w:val="00BF1103"/>
    <w:rsid w:val="00BF1661"/>
    <w:rsid w:val="00BF1AE8"/>
    <w:rsid w:val="00BF1B39"/>
    <w:rsid w:val="00BF1C71"/>
    <w:rsid w:val="00BF1D84"/>
    <w:rsid w:val="00BF1EA4"/>
    <w:rsid w:val="00BF2A26"/>
    <w:rsid w:val="00BF2A9F"/>
    <w:rsid w:val="00BF2D84"/>
    <w:rsid w:val="00BF33AC"/>
    <w:rsid w:val="00BF3403"/>
    <w:rsid w:val="00BF3515"/>
    <w:rsid w:val="00BF39F7"/>
    <w:rsid w:val="00BF41AC"/>
    <w:rsid w:val="00BF5417"/>
    <w:rsid w:val="00BF5533"/>
    <w:rsid w:val="00BF5C7C"/>
    <w:rsid w:val="00BF60F8"/>
    <w:rsid w:val="00BF6E1A"/>
    <w:rsid w:val="00BF72DF"/>
    <w:rsid w:val="00BF7FAA"/>
    <w:rsid w:val="00C00D89"/>
    <w:rsid w:val="00C016AF"/>
    <w:rsid w:val="00C02FE6"/>
    <w:rsid w:val="00C0310D"/>
    <w:rsid w:val="00C031BB"/>
    <w:rsid w:val="00C034A4"/>
    <w:rsid w:val="00C036D6"/>
    <w:rsid w:val="00C03837"/>
    <w:rsid w:val="00C03E81"/>
    <w:rsid w:val="00C04026"/>
    <w:rsid w:val="00C043D2"/>
    <w:rsid w:val="00C046C9"/>
    <w:rsid w:val="00C04819"/>
    <w:rsid w:val="00C04A7B"/>
    <w:rsid w:val="00C05853"/>
    <w:rsid w:val="00C066BB"/>
    <w:rsid w:val="00C06E28"/>
    <w:rsid w:val="00C07795"/>
    <w:rsid w:val="00C10595"/>
    <w:rsid w:val="00C10BFB"/>
    <w:rsid w:val="00C10DB2"/>
    <w:rsid w:val="00C110A8"/>
    <w:rsid w:val="00C11181"/>
    <w:rsid w:val="00C1132E"/>
    <w:rsid w:val="00C11368"/>
    <w:rsid w:val="00C11746"/>
    <w:rsid w:val="00C128BA"/>
    <w:rsid w:val="00C12B1F"/>
    <w:rsid w:val="00C141EE"/>
    <w:rsid w:val="00C14781"/>
    <w:rsid w:val="00C14A31"/>
    <w:rsid w:val="00C175F5"/>
    <w:rsid w:val="00C176E5"/>
    <w:rsid w:val="00C17E7E"/>
    <w:rsid w:val="00C20BC0"/>
    <w:rsid w:val="00C20DB2"/>
    <w:rsid w:val="00C21025"/>
    <w:rsid w:val="00C2129E"/>
    <w:rsid w:val="00C21582"/>
    <w:rsid w:val="00C21B64"/>
    <w:rsid w:val="00C2240C"/>
    <w:rsid w:val="00C22BAA"/>
    <w:rsid w:val="00C22F55"/>
    <w:rsid w:val="00C23023"/>
    <w:rsid w:val="00C244E1"/>
    <w:rsid w:val="00C24CE2"/>
    <w:rsid w:val="00C2533A"/>
    <w:rsid w:val="00C25863"/>
    <w:rsid w:val="00C27283"/>
    <w:rsid w:val="00C2774A"/>
    <w:rsid w:val="00C27E02"/>
    <w:rsid w:val="00C27F19"/>
    <w:rsid w:val="00C3039D"/>
    <w:rsid w:val="00C3060E"/>
    <w:rsid w:val="00C30753"/>
    <w:rsid w:val="00C310CF"/>
    <w:rsid w:val="00C312AC"/>
    <w:rsid w:val="00C315D1"/>
    <w:rsid w:val="00C3167D"/>
    <w:rsid w:val="00C32669"/>
    <w:rsid w:val="00C331EE"/>
    <w:rsid w:val="00C3347F"/>
    <w:rsid w:val="00C33A3A"/>
    <w:rsid w:val="00C346D5"/>
    <w:rsid w:val="00C34D6A"/>
    <w:rsid w:val="00C3565D"/>
    <w:rsid w:val="00C360AF"/>
    <w:rsid w:val="00C37435"/>
    <w:rsid w:val="00C37BCD"/>
    <w:rsid w:val="00C37CD3"/>
    <w:rsid w:val="00C37FCD"/>
    <w:rsid w:val="00C407E5"/>
    <w:rsid w:val="00C40A77"/>
    <w:rsid w:val="00C40BD3"/>
    <w:rsid w:val="00C4148C"/>
    <w:rsid w:val="00C4243A"/>
    <w:rsid w:val="00C42A8B"/>
    <w:rsid w:val="00C4322C"/>
    <w:rsid w:val="00C43D7F"/>
    <w:rsid w:val="00C45618"/>
    <w:rsid w:val="00C45644"/>
    <w:rsid w:val="00C45D5B"/>
    <w:rsid w:val="00C46884"/>
    <w:rsid w:val="00C4738C"/>
    <w:rsid w:val="00C47905"/>
    <w:rsid w:val="00C47F35"/>
    <w:rsid w:val="00C500E1"/>
    <w:rsid w:val="00C50504"/>
    <w:rsid w:val="00C50700"/>
    <w:rsid w:val="00C5090D"/>
    <w:rsid w:val="00C521FC"/>
    <w:rsid w:val="00C5242B"/>
    <w:rsid w:val="00C52A25"/>
    <w:rsid w:val="00C52E93"/>
    <w:rsid w:val="00C53315"/>
    <w:rsid w:val="00C5347E"/>
    <w:rsid w:val="00C5348C"/>
    <w:rsid w:val="00C5380E"/>
    <w:rsid w:val="00C5450A"/>
    <w:rsid w:val="00C54636"/>
    <w:rsid w:val="00C5583B"/>
    <w:rsid w:val="00C55C43"/>
    <w:rsid w:val="00C5600E"/>
    <w:rsid w:val="00C567EE"/>
    <w:rsid w:val="00C5681D"/>
    <w:rsid w:val="00C568E4"/>
    <w:rsid w:val="00C56AFE"/>
    <w:rsid w:val="00C56D1A"/>
    <w:rsid w:val="00C56F43"/>
    <w:rsid w:val="00C57412"/>
    <w:rsid w:val="00C57829"/>
    <w:rsid w:val="00C57C9F"/>
    <w:rsid w:val="00C57D75"/>
    <w:rsid w:val="00C57E8B"/>
    <w:rsid w:val="00C600C2"/>
    <w:rsid w:val="00C600D7"/>
    <w:rsid w:val="00C60B93"/>
    <w:rsid w:val="00C60BD8"/>
    <w:rsid w:val="00C61CE3"/>
    <w:rsid w:val="00C635E9"/>
    <w:rsid w:val="00C63925"/>
    <w:rsid w:val="00C639F7"/>
    <w:rsid w:val="00C63B0B"/>
    <w:rsid w:val="00C63FB5"/>
    <w:rsid w:val="00C64104"/>
    <w:rsid w:val="00C64676"/>
    <w:rsid w:val="00C6475E"/>
    <w:rsid w:val="00C64CBA"/>
    <w:rsid w:val="00C657CA"/>
    <w:rsid w:val="00C67895"/>
    <w:rsid w:val="00C67DF6"/>
    <w:rsid w:val="00C70076"/>
    <w:rsid w:val="00C70845"/>
    <w:rsid w:val="00C70BA5"/>
    <w:rsid w:val="00C71721"/>
    <w:rsid w:val="00C71DA9"/>
    <w:rsid w:val="00C7217B"/>
    <w:rsid w:val="00C72767"/>
    <w:rsid w:val="00C72C20"/>
    <w:rsid w:val="00C72DDE"/>
    <w:rsid w:val="00C738BF"/>
    <w:rsid w:val="00C74E62"/>
    <w:rsid w:val="00C75431"/>
    <w:rsid w:val="00C754D4"/>
    <w:rsid w:val="00C7563A"/>
    <w:rsid w:val="00C756B8"/>
    <w:rsid w:val="00C75742"/>
    <w:rsid w:val="00C75877"/>
    <w:rsid w:val="00C75A47"/>
    <w:rsid w:val="00C761B0"/>
    <w:rsid w:val="00C76572"/>
    <w:rsid w:val="00C777BE"/>
    <w:rsid w:val="00C77C60"/>
    <w:rsid w:val="00C77FA1"/>
    <w:rsid w:val="00C8012D"/>
    <w:rsid w:val="00C802D2"/>
    <w:rsid w:val="00C80495"/>
    <w:rsid w:val="00C819E8"/>
    <w:rsid w:val="00C81B57"/>
    <w:rsid w:val="00C81E80"/>
    <w:rsid w:val="00C827D2"/>
    <w:rsid w:val="00C82C5B"/>
    <w:rsid w:val="00C82F1C"/>
    <w:rsid w:val="00C830F1"/>
    <w:rsid w:val="00C83C15"/>
    <w:rsid w:val="00C83FB4"/>
    <w:rsid w:val="00C853F7"/>
    <w:rsid w:val="00C86392"/>
    <w:rsid w:val="00C86950"/>
    <w:rsid w:val="00C86A63"/>
    <w:rsid w:val="00C9056D"/>
    <w:rsid w:val="00C9098C"/>
    <w:rsid w:val="00C918EB"/>
    <w:rsid w:val="00C93075"/>
    <w:rsid w:val="00C93156"/>
    <w:rsid w:val="00C937D3"/>
    <w:rsid w:val="00C93B59"/>
    <w:rsid w:val="00C9402F"/>
    <w:rsid w:val="00C9563F"/>
    <w:rsid w:val="00C95D6D"/>
    <w:rsid w:val="00C961B2"/>
    <w:rsid w:val="00C963BA"/>
    <w:rsid w:val="00C96674"/>
    <w:rsid w:val="00C96DDA"/>
    <w:rsid w:val="00C96EFE"/>
    <w:rsid w:val="00C97149"/>
    <w:rsid w:val="00C97151"/>
    <w:rsid w:val="00C9718E"/>
    <w:rsid w:val="00C97256"/>
    <w:rsid w:val="00C9738C"/>
    <w:rsid w:val="00CA08AB"/>
    <w:rsid w:val="00CA0F21"/>
    <w:rsid w:val="00CA120D"/>
    <w:rsid w:val="00CA15F8"/>
    <w:rsid w:val="00CA19A9"/>
    <w:rsid w:val="00CA1B8B"/>
    <w:rsid w:val="00CA1C34"/>
    <w:rsid w:val="00CA1D48"/>
    <w:rsid w:val="00CA34D2"/>
    <w:rsid w:val="00CA3695"/>
    <w:rsid w:val="00CA3C7A"/>
    <w:rsid w:val="00CA43BD"/>
    <w:rsid w:val="00CA45FE"/>
    <w:rsid w:val="00CA5099"/>
    <w:rsid w:val="00CA56C9"/>
    <w:rsid w:val="00CA67EB"/>
    <w:rsid w:val="00CA6F82"/>
    <w:rsid w:val="00CA730D"/>
    <w:rsid w:val="00CA7806"/>
    <w:rsid w:val="00CB0F54"/>
    <w:rsid w:val="00CB18C5"/>
    <w:rsid w:val="00CB23CC"/>
    <w:rsid w:val="00CB293B"/>
    <w:rsid w:val="00CB2CC0"/>
    <w:rsid w:val="00CB3C98"/>
    <w:rsid w:val="00CB4C5C"/>
    <w:rsid w:val="00CB5A0F"/>
    <w:rsid w:val="00CB6D84"/>
    <w:rsid w:val="00CB7DE9"/>
    <w:rsid w:val="00CB7E2A"/>
    <w:rsid w:val="00CC02EA"/>
    <w:rsid w:val="00CC04BD"/>
    <w:rsid w:val="00CC04E3"/>
    <w:rsid w:val="00CC08EF"/>
    <w:rsid w:val="00CC0FBB"/>
    <w:rsid w:val="00CC1F7A"/>
    <w:rsid w:val="00CC280E"/>
    <w:rsid w:val="00CC3380"/>
    <w:rsid w:val="00CC405E"/>
    <w:rsid w:val="00CC48CD"/>
    <w:rsid w:val="00CC4DC7"/>
    <w:rsid w:val="00CC5673"/>
    <w:rsid w:val="00CC6FCC"/>
    <w:rsid w:val="00CC70F0"/>
    <w:rsid w:val="00CD03A9"/>
    <w:rsid w:val="00CD045B"/>
    <w:rsid w:val="00CD0CEE"/>
    <w:rsid w:val="00CD16E0"/>
    <w:rsid w:val="00CD1B65"/>
    <w:rsid w:val="00CD1B79"/>
    <w:rsid w:val="00CD1BEA"/>
    <w:rsid w:val="00CD1C0D"/>
    <w:rsid w:val="00CD2BF4"/>
    <w:rsid w:val="00CD2F89"/>
    <w:rsid w:val="00CD3321"/>
    <w:rsid w:val="00CD3967"/>
    <w:rsid w:val="00CD3DB4"/>
    <w:rsid w:val="00CD3FD8"/>
    <w:rsid w:val="00CD47A9"/>
    <w:rsid w:val="00CD4BC9"/>
    <w:rsid w:val="00CD4BE8"/>
    <w:rsid w:val="00CD4D71"/>
    <w:rsid w:val="00CD4D74"/>
    <w:rsid w:val="00CD4ED9"/>
    <w:rsid w:val="00CD5A62"/>
    <w:rsid w:val="00CD5AC3"/>
    <w:rsid w:val="00CD654D"/>
    <w:rsid w:val="00CD71A2"/>
    <w:rsid w:val="00CD73B3"/>
    <w:rsid w:val="00CD74E8"/>
    <w:rsid w:val="00CD7A3B"/>
    <w:rsid w:val="00CD7AAB"/>
    <w:rsid w:val="00CD7C32"/>
    <w:rsid w:val="00CE0CB5"/>
    <w:rsid w:val="00CE11AC"/>
    <w:rsid w:val="00CE2AB2"/>
    <w:rsid w:val="00CE3C9A"/>
    <w:rsid w:val="00CE42C5"/>
    <w:rsid w:val="00CE4754"/>
    <w:rsid w:val="00CE4972"/>
    <w:rsid w:val="00CE49E7"/>
    <w:rsid w:val="00CE4B31"/>
    <w:rsid w:val="00CE5127"/>
    <w:rsid w:val="00CE5218"/>
    <w:rsid w:val="00CE5FA4"/>
    <w:rsid w:val="00CE6764"/>
    <w:rsid w:val="00CE6836"/>
    <w:rsid w:val="00CE6DE8"/>
    <w:rsid w:val="00CF02F4"/>
    <w:rsid w:val="00CF056D"/>
    <w:rsid w:val="00CF0721"/>
    <w:rsid w:val="00CF0DBB"/>
    <w:rsid w:val="00CF1ADF"/>
    <w:rsid w:val="00CF1C29"/>
    <w:rsid w:val="00CF1EBC"/>
    <w:rsid w:val="00CF1FDA"/>
    <w:rsid w:val="00CF2C93"/>
    <w:rsid w:val="00CF2D7C"/>
    <w:rsid w:val="00CF3855"/>
    <w:rsid w:val="00CF39B4"/>
    <w:rsid w:val="00CF3B38"/>
    <w:rsid w:val="00CF3BB3"/>
    <w:rsid w:val="00CF3C91"/>
    <w:rsid w:val="00CF4547"/>
    <w:rsid w:val="00CF4C6C"/>
    <w:rsid w:val="00CF5220"/>
    <w:rsid w:val="00CF667D"/>
    <w:rsid w:val="00CF7681"/>
    <w:rsid w:val="00CF779D"/>
    <w:rsid w:val="00D00194"/>
    <w:rsid w:val="00D00447"/>
    <w:rsid w:val="00D00D75"/>
    <w:rsid w:val="00D00E6C"/>
    <w:rsid w:val="00D018D4"/>
    <w:rsid w:val="00D022FE"/>
    <w:rsid w:val="00D0238E"/>
    <w:rsid w:val="00D027DC"/>
    <w:rsid w:val="00D02B64"/>
    <w:rsid w:val="00D03E20"/>
    <w:rsid w:val="00D04490"/>
    <w:rsid w:val="00D0503B"/>
    <w:rsid w:val="00D05BEB"/>
    <w:rsid w:val="00D05F8E"/>
    <w:rsid w:val="00D05FF2"/>
    <w:rsid w:val="00D06420"/>
    <w:rsid w:val="00D06BB5"/>
    <w:rsid w:val="00D07019"/>
    <w:rsid w:val="00D0781D"/>
    <w:rsid w:val="00D10239"/>
    <w:rsid w:val="00D10920"/>
    <w:rsid w:val="00D110DE"/>
    <w:rsid w:val="00D1142E"/>
    <w:rsid w:val="00D114E2"/>
    <w:rsid w:val="00D121E0"/>
    <w:rsid w:val="00D12779"/>
    <w:rsid w:val="00D13115"/>
    <w:rsid w:val="00D13651"/>
    <w:rsid w:val="00D13F91"/>
    <w:rsid w:val="00D148A3"/>
    <w:rsid w:val="00D14C40"/>
    <w:rsid w:val="00D14C90"/>
    <w:rsid w:val="00D14CD0"/>
    <w:rsid w:val="00D15970"/>
    <w:rsid w:val="00D164B0"/>
    <w:rsid w:val="00D165F8"/>
    <w:rsid w:val="00D169E1"/>
    <w:rsid w:val="00D169F9"/>
    <w:rsid w:val="00D16C0B"/>
    <w:rsid w:val="00D16CB7"/>
    <w:rsid w:val="00D1728B"/>
    <w:rsid w:val="00D173A3"/>
    <w:rsid w:val="00D17583"/>
    <w:rsid w:val="00D17B7C"/>
    <w:rsid w:val="00D2084C"/>
    <w:rsid w:val="00D21133"/>
    <w:rsid w:val="00D212F2"/>
    <w:rsid w:val="00D21364"/>
    <w:rsid w:val="00D214BA"/>
    <w:rsid w:val="00D2170C"/>
    <w:rsid w:val="00D21821"/>
    <w:rsid w:val="00D218D1"/>
    <w:rsid w:val="00D21E45"/>
    <w:rsid w:val="00D22229"/>
    <w:rsid w:val="00D224A6"/>
    <w:rsid w:val="00D22B8D"/>
    <w:rsid w:val="00D2303A"/>
    <w:rsid w:val="00D23458"/>
    <w:rsid w:val="00D24E38"/>
    <w:rsid w:val="00D251FF"/>
    <w:rsid w:val="00D25FD8"/>
    <w:rsid w:val="00D2647A"/>
    <w:rsid w:val="00D26B44"/>
    <w:rsid w:val="00D26CDF"/>
    <w:rsid w:val="00D2703D"/>
    <w:rsid w:val="00D27599"/>
    <w:rsid w:val="00D276E4"/>
    <w:rsid w:val="00D2777D"/>
    <w:rsid w:val="00D30087"/>
    <w:rsid w:val="00D3066E"/>
    <w:rsid w:val="00D31933"/>
    <w:rsid w:val="00D31B58"/>
    <w:rsid w:val="00D31C8B"/>
    <w:rsid w:val="00D31D89"/>
    <w:rsid w:val="00D31FE7"/>
    <w:rsid w:val="00D326C6"/>
    <w:rsid w:val="00D329A4"/>
    <w:rsid w:val="00D3312B"/>
    <w:rsid w:val="00D33422"/>
    <w:rsid w:val="00D3399A"/>
    <w:rsid w:val="00D33E07"/>
    <w:rsid w:val="00D34131"/>
    <w:rsid w:val="00D3436F"/>
    <w:rsid w:val="00D354ED"/>
    <w:rsid w:val="00D355C6"/>
    <w:rsid w:val="00D3623A"/>
    <w:rsid w:val="00D36D0C"/>
    <w:rsid w:val="00D36D8C"/>
    <w:rsid w:val="00D36E8D"/>
    <w:rsid w:val="00D37724"/>
    <w:rsid w:val="00D37F8E"/>
    <w:rsid w:val="00D4042F"/>
    <w:rsid w:val="00D407C2"/>
    <w:rsid w:val="00D40BA2"/>
    <w:rsid w:val="00D411EA"/>
    <w:rsid w:val="00D41397"/>
    <w:rsid w:val="00D41C37"/>
    <w:rsid w:val="00D41E37"/>
    <w:rsid w:val="00D41F7D"/>
    <w:rsid w:val="00D4239C"/>
    <w:rsid w:val="00D424EF"/>
    <w:rsid w:val="00D42977"/>
    <w:rsid w:val="00D4360A"/>
    <w:rsid w:val="00D43655"/>
    <w:rsid w:val="00D43BFA"/>
    <w:rsid w:val="00D43F8F"/>
    <w:rsid w:val="00D44CA4"/>
    <w:rsid w:val="00D451A6"/>
    <w:rsid w:val="00D45241"/>
    <w:rsid w:val="00D45440"/>
    <w:rsid w:val="00D455DC"/>
    <w:rsid w:val="00D45D1E"/>
    <w:rsid w:val="00D465AA"/>
    <w:rsid w:val="00D465B0"/>
    <w:rsid w:val="00D46B24"/>
    <w:rsid w:val="00D46FCD"/>
    <w:rsid w:val="00D471D5"/>
    <w:rsid w:val="00D47D08"/>
    <w:rsid w:val="00D5018C"/>
    <w:rsid w:val="00D50811"/>
    <w:rsid w:val="00D50E2C"/>
    <w:rsid w:val="00D518E3"/>
    <w:rsid w:val="00D52423"/>
    <w:rsid w:val="00D5349B"/>
    <w:rsid w:val="00D538FF"/>
    <w:rsid w:val="00D53D2C"/>
    <w:rsid w:val="00D53EB8"/>
    <w:rsid w:val="00D541D6"/>
    <w:rsid w:val="00D54422"/>
    <w:rsid w:val="00D54953"/>
    <w:rsid w:val="00D54C24"/>
    <w:rsid w:val="00D55599"/>
    <w:rsid w:val="00D55637"/>
    <w:rsid w:val="00D55BFB"/>
    <w:rsid w:val="00D55D18"/>
    <w:rsid w:val="00D571F4"/>
    <w:rsid w:val="00D57473"/>
    <w:rsid w:val="00D57D0C"/>
    <w:rsid w:val="00D57F71"/>
    <w:rsid w:val="00D6028A"/>
    <w:rsid w:val="00D60A09"/>
    <w:rsid w:val="00D617A4"/>
    <w:rsid w:val="00D617ED"/>
    <w:rsid w:val="00D6392E"/>
    <w:rsid w:val="00D63AAF"/>
    <w:rsid w:val="00D64260"/>
    <w:rsid w:val="00D64B57"/>
    <w:rsid w:val="00D65532"/>
    <w:rsid w:val="00D6564A"/>
    <w:rsid w:val="00D66162"/>
    <w:rsid w:val="00D667C7"/>
    <w:rsid w:val="00D668E6"/>
    <w:rsid w:val="00D66B77"/>
    <w:rsid w:val="00D66DB2"/>
    <w:rsid w:val="00D671C9"/>
    <w:rsid w:val="00D67470"/>
    <w:rsid w:val="00D67D44"/>
    <w:rsid w:val="00D67D75"/>
    <w:rsid w:val="00D67E81"/>
    <w:rsid w:val="00D70056"/>
    <w:rsid w:val="00D7006E"/>
    <w:rsid w:val="00D70E61"/>
    <w:rsid w:val="00D7163B"/>
    <w:rsid w:val="00D71D63"/>
    <w:rsid w:val="00D72217"/>
    <w:rsid w:val="00D7262F"/>
    <w:rsid w:val="00D72776"/>
    <w:rsid w:val="00D727EE"/>
    <w:rsid w:val="00D727F4"/>
    <w:rsid w:val="00D72C90"/>
    <w:rsid w:val="00D72CA8"/>
    <w:rsid w:val="00D741E2"/>
    <w:rsid w:val="00D75C62"/>
    <w:rsid w:val="00D75E7D"/>
    <w:rsid w:val="00D76049"/>
    <w:rsid w:val="00D777D1"/>
    <w:rsid w:val="00D8093B"/>
    <w:rsid w:val="00D817BF"/>
    <w:rsid w:val="00D8193D"/>
    <w:rsid w:val="00D81A1C"/>
    <w:rsid w:val="00D81E1D"/>
    <w:rsid w:val="00D822DC"/>
    <w:rsid w:val="00D82EF4"/>
    <w:rsid w:val="00D835F1"/>
    <w:rsid w:val="00D837C4"/>
    <w:rsid w:val="00D83A61"/>
    <w:rsid w:val="00D83CA9"/>
    <w:rsid w:val="00D8451C"/>
    <w:rsid w:val="00D84531"/>
    <w:rsid w:val="00D84A36"/>
    <w:rsid w:val="00D852AB"/>
    <w:rsid w:val="00D856AC"/>
    <w:rsid w:val="00D86BA5"/>
    <w:rsid w:val="00D86D85"/>
    <w:rsid w:val="00D870BD"/>
    <w:rsid w:val="00D87611"/>
    <w:rsid w:val="00D87C31"/>
    <w:rsid w:val="00D87D13"/>
    <w:rsid w:val="00D87E64"/>
    <w:rsid w:val="00D87F3B"/>
    <w:rsid w:val="00D91A01"/>
    <w:rsid w:val="00D91A32"/>
    <w:rsid w:val="00D91E75"/>
    <w:rsid w:val="00D91EC5"/>
    <w:rsid w:val="00D92731"/>
    <w:rsid w:val="00D9320A"/>
    <w:rsid w:val="00D9352B"/>
    <w:rsid w:val="00D9403B"/>
    <w:rsid w:val="00D9495E"/>
    <w:rsid w:val="00D94BBA"/>
    <w:rsid w:val="00D94F54"/>
    <w:rsid w:val="00D960A8"/>
    <w:rsid w:val="00D9631D"/>
    <w:rsid w:val="00D9635D"/>
    <w:rsid w:val="00D963CA"/>
    <w:rsid w:val="00D9690B"/>
    <w:rsid w:val="00D969A4"/>
    <w:rsid w:val="00D96B1C"/>
    <w:rsid w:val="00D96B97"/>
    <w:rsid w:val="00D96D6F"/>
    <w:rsid w:val="00D97242"/>
    <w:rsid w:val="00DA05A1"/>
    <w:rsid w:val="00DA0F1B"/>
    <w:rsid w:val="00DA10FA"/>
    <w:rsid w:val="00DA21B0"/>
    <w:rsid w:val="00DA2CCF"/>
    <w:rsid w:val="00DA3C44"/>
    <w:rsid w:val="00DA47EC"/>
    <w:rsid w:val="00DA4E6C"/>
    <w:rsid w:val="00DA50CD"/>
    <w:rsid w:val="00DA590F"/>
    <w:rsid w:val="00DA5A19"/>
    <w:rsid w:val="00DA5D48"/>
    <w:rsid w:val="00DA6486"/>
    <w:rsid w:val="00DA70EA"/>
    <w:rsid w:val="00DA7C86"/>
    <w:rsid w:val="00DA7F58"/>
    <w:rsid w:val="00DB007C"/>
    <w:rsid w:val="00DB00B7"/>
    <w:rsid w:val="00DB0294"/>
    <w:rsid w:val="00DB0879"/>
    <w:rsid w:val="00DB0A14"/>
    <w:rsid w:val="00DB0C53"/>
    <w:rsid w:val="00DB0D52"/>
    <w:rsid w:val="00DB103E"/>
    <w:rsid w:val="00DB1766"/>
    <w:rsid w:val="00DB2107"/>
    <w:rsid w:val="00DB2295"/>
    <w:rsid w:val="00DB26B6"/>
    <w:rsid w:val="00DB276E"/>
    <w:rsid w:val="00DB2E9D"/>
    <w:rsid w:val="00DB3369"/>
    <w:rsid w:val="00DB3474"/>
    <w:rsid w:val="00DB3ACC"/>
    <w:rsid w:val="00DB3CB7"/>
    <w:rsid w:val="00DB3F9E"/>
    <w:rsid w:val="00DB41E6"/>
    <w:rsid w:val="00DB451E"/>
    <w:rsid w:val="00DB508C"/>
    <w:rsid w:val="00DB6B48"/>
    <w:rsid w:val="00DB6EA9"/>
    <w:rsid w:val="00DC00C9"/>
    <w:rsid w:val="00DC0308"/>
    <w:rsid w:val="00DC080D"/>
    <w:rsid w:val="00DC0F21"/>
    <w:rsid w:val="00DC13EB"/>
    <w:rsid w:val="00DC17F0"/>
    <w:rsid w:val="00DC1F7B"/>
    <w:rsid w:val="00DC1FD9"/>
    <w:rsid w:val="00DC20C0"/>
    <w:rsid w:val="00DC266E"/>
    <w:rsid w:val="00DC2D8A"/>
    <w:rsid w:val="00DC35D6"/>
    <w:rsid w:val="00DC508A"/>
    <w:rsid w:val="00DC5221"/>
    <w:rsid w:val="00DC5244"/>
    <w:rsid w:val="00DC543B"/>
    <w:rsid w:val="00DC5480"/>
    <w:rsid w:val="00DC5F18"/>
    <w:rsid w:val="00DC6772"/>
    <w:rsid w:val="00DC7F5D"/>
    <w:rsid w:val="00DD0049"/>
    <w:rsid w:val="00DD0126"/>
    <w:rsid w:val="00DD0654"/>
    <w:rsid w:val="00DD1105"/>
    <w:rsid w:val="00DD1334"/>
    <w:rsid w:val="00DD146A"/>
    <w:rsid w:val="00DD1906"/>
    <w:rsid w:val="00DD1D8D"/>
    <w:rsid w:val="00DD27A5"/>
    <w:rsid w:val="00DD28B7"/>
    <w:rsid w:val="00DD2DAA"/>
    <w:rsid w:val="00DD2F24"/>
    <w:rsid w:val="00DD3118"/>
    <w:rsid w:val="00DD41D2"/>
    <w:rsid w:val="00DD4398"/>
    <w:rsid w:val="00DD4460"/>
    <w:rsid w:val="00DD4B52"/>
    <w:rsid w:val="00DD4E3B"/>
    <w:rsid w:val="00DD5457"/>
    <w:rsid w:val="00DD6BD1"/>
    <w:rsid w:val="00DD7000"/>
    <w:rsid w:val="00DD7291"/>
    <w:rsid w:val="00DE051C"/>
    <w:rsid w:val="00DE116D"/>
    <w:rsid w:val="00DE2625"/>
    <w:rsid w:val="00DE2641"/>
    <w:rsid w:val="00DE289D"/>
    <w:rsid w:val="00DE29B9"/>
    <w:rsid w:val="00DE3022"/>
    <w:rsid w:val="00DE3CBE"/>
    <w:rsid w:val="00DE3F3F"/>
    <w:rsid w:val="00DE5055"/>
    <w:rsid w:val="00DE586A"/>
    <w:rsid w:val="00DE5B8F"/>
    <w:rsid w:val="00DE5DBF"/>
    <w:rsid w:val="00DE6CEE"/>
    <w:rsid w:val="00DE70E5"/>
    <w:rsid w:val="00DE73C8"/>
    <w:rsid w:val="00DE74D8"/>
    <w:rsid w:val="00DE75A6"/>
    <w:rsid w:val="00DF0157"/>
    <w:rsid w:val="00DF03CA"/>
    <w:rsid w:val="00DF099A"/>
    <w:rsid w:val="00DF09D4"/>
    <w:rsid w:val="00DF0E41"/>
    <w:rsid w:val="00DF1257"/>
    <w:rsid w:val="00DF17F3"/>
    <w:rsid w:val="00DF1CB1"/>
    <w:rsid w:val="00DF25A2"/>
    <w:rsid w:val="00DF33ED"/>
    <w:rsid w:val="00DF3E9D"/>
    <w:rsid w:val="00DF4E69"/>
    <w:rsid w:val="00DF51E7"/>
    <w:rsid w:val="00DF55E6"/>
    <w:rsid w:val="00DF5683"/>
    <w:rsid w:val="00DF57EC"/>
    <w:rsid w:val="00DF5C74"/>
    <w:rsid w:val="00DF5E01"/>
    <w:rsid w:val="00DF68A6"/>
    <w:rsid w:val="00DF6BF2"/>
    <w:rsid w:val="00DF7019"/>
    <w:rsid w:val="00DF701C"/>
    <w:rsid w:val="00DF7400"/>
    <w:rsid w:val="00DF766C"/>
    <w:rsid w:val="00E0044F"/>
    <w:rsid w:val="00E0066D"/>
    <w:rsid w:val="00E01333"/>
    <w:rsid w:val="00E01835"/>
    <w:rsid w:val="00E01B08"/>
    <w:rsid w:val="00E027CC"/>
    <w:rsid w:val="00E02F16"/>
    <w:rsid w:val="00E0326B"/>
    <w:rsid w:val="00E038E2"/>
    <w:rsid w:val="00E0402E"/>
    <w:rsid w:val="00E04FB4"/>
    <w:rsid w:val="00E0515F"/>
    <w:rsid w:val="00E0567D"/>
    <w:rsid w:val="00E05DFD"/>
    <w:rsid w:val="00E06201"/>
    <w:rsid w:val="00E0671E"/>
    <w:rsid w:val="00E1067F"/>
    <w:rsid w:val="00E10994"/>
    <w:rsid w:val="00E10C69"/>
    <w:rsid w:val="00E10F43"/>
    <w:rsid w:val="00E11685"/>
    <w:rsid w:val="00E116E0"/>
    <w:rsid w:val="00E116EC"/>
    <w:rsid w:val="00E128C1"/>
    <w:rsid w:val="00E12A02"/>
    <w:rsid w:val="00E12C47"/>
    <w:rsid w:val="00E1305B"/>
    <w:rsid w:val="00E1388E"/>
    <w:rsid w:val="00E13E29"/>
    <w:rsid w:val="00E14183"/>
    <w:rsid w:val="00E14275"/>
    <w:rsid w:val="00E14400"/>
    <w:rsid w:val="00E1473E"/>
    <w:rsid w:val="00E14A59"/>
    <w:rsid w:val="00E15203"/>
    <w:rsid w:val="00E1625F"/>
    <w:rsid w:val="00E1640F"/>
    <w:rsid w:val="00E1682D"/>
    <w:rsid w:val="00E178B6"/>
    <w:rsid w:val="00E17CE8"/>
    <w:rsid w:val="00E20A66"/>
    <w:rsid w:val="00E20C58"/>
    <w:rsid w:val="00E21172"/>
    <w:rsid w:val="00E21808"/>
    <w:rsid w:val="00E21A65"/>
    <w:rsid w:val="00E220DF"/>
    <w:rsid w:val="00E220E4"/>
    <w:rsid w:val="00E22F38"/>
    <w:rsid w:val="00E24215"/>
    <w:rsid w:val="00E242E1"/>
    <w:rsid w:val="00E24364"/>
    <w:rsid w:val="00E24502"/>
    <w:rsid w:val="00E245F4"/>
    <w:rsid w:val="00E251DB"/>
    <w:rsid w:val="00E25288"/>
    <w:rsid w:val="00E25A9F"/>
    <w:rsid w:val="00E26A46"/>
    <w:rsid w:val="00E26E46"/>
    <w:rsid w:val="00E2770E"/>
    <w:rsid w:val="00E27CE1"/>
    <w:rsid w:val="00E30513"/>
    <w:rsid w:val="00E30995"/>
    <w:rsid w:val="00E30A99"/>
    <w:rsid w:val="00E31133"/>
    <w:rsid w:val="00E31251"/>
    <w:rsid w:val="00E318DD"/>
    <w:rsid w:val="00E31AB8"/>
    <w:rsid w:val="00E31D9F"/>
    <w:rsid w:val="00E33982"/>
    <w:rsid w:val="00E34628"/>
    <w:rsid w:val="00E34BBC"/>
    <w:rsid w:val="00E35625"/>
    <w:rsid w:val="00E35A7D"/>
    <w:rsid w:val="00E35FD4"/>
    <w:rsid w:val="00E36693"/>
    <w:rsid w:val="00E36807"/>
    <w:rsid w:val="00E371A7"/>
    <w:rsid w:val="00E3732A"/>
    <w:rsid w:val="00E378D4"/>
    <w:rsid w:val="00E379DB"/>
    <w:rsid w:val="00E37C20"/>
    <w:rsid w:val="00E37C36"/>
    <w:rsid w:val="00E37FEA"/>
    <w:rsid w:val="00E40584"/>
    <w:rsid w:val="00E4080D"/>
    <w:rsid w:val="00E41893"/>
    <w:rsid w:val="00E42ED2"/>
    <w:rsid w:val="00E437E4"/>
    <w:rsid w:val="00E4383A"/>
    <w:rsid w:val="00E45179"/>
    <w:rsid w:val="00E4545E"/>
    <w:rsid w:val="00E454A8"/>
    <w:rsid w:val="00E4581C"/>
    <w:rsid w:val="00E45F1C"/>
    <w:rsid w:val="00E46B33"/>
    <w:rsid w:val="00E46D7A"/>
    <w:rsid w:val="00E471E0"/>
    <w:rsid w:val="00E47760"/>
    <w:rsid w:val="00E47C37"/>
    <w:rsid w:val="00E47D41"/>
    <w:rsid w:val="00E47EA2"/>
    <w:rsid w:val="00E505CD"/>
    <w:rsid w:val="00E50687"/>
    <w:rsid w:val="00E507AF"/>
    <w:rsid w:val="00E50C11"/>
    <w:rsid w:val="00E50FB1"/>
    <w:rsid w:val="00E51178"/>
    <w:rsid w:val="00E52626"/>
    <w:rsid w:val="00E52B3A"/>
    <w:rsid w:val="00E52C4F"/>
    <w:rsid w:val="00E52DAA"/>
    <w:rsid w:val="00E53A43"/>
    <w:rsid w:val="00E53BE7"/>
    <w:rsid w:val="00E541BA"/>
    <w:rsid w:val="00E5443C"/>
    <w:rsid w:val="00E54656"/>
    <w:rsid w:val="00E54F9F"/>
    <w:rsid w:val="00E551F2"/>
    <w:rsid w:val="00E558D0"/>
    <w:rsid w:val="00E560F5"/>
    <w:rsid w:val="00E56B4E"/>
    <w:rsid w:val="00E5724B"/>
    <w:rsid w:val="00E576D7"/>
    <w:rsid w:val="00E579D8"/>
    <w:rsid w:val="00E57C43"/>
    <w:rsid w:val="00E60AE6"/>
    <w:rsid w:val="00E610D0"/>
    <w:rsid w:val="00E62959"/>
    <w:rsid w:val="00E62BF6"/>
    <w:rsid w:val="00E6427A"/>
    <w:rsid w:val="00E644A1"/>
    <w:rsid w:val="00E648CA"/>
    <w:rsid w:val="00E65154"/>
    <w:rsid w:val="00E65FE6"/>
    <w:rsid w:val="00E66963"/>
    <w:rsid w:val="00E677EF"/>
    <w:rsid w:val="00E678DB"/>
    <w:rsid w:val="00E67B5D"/>
    <w:rsid w:val="00E70EE0"/>
    <w:rsid w:val="00E726EF"/>
    <w:rsid w:val="00E72A84"/>
    <w:rsid w:val="00E73227"/>
    <w:rsid w:val="00E737AB"/>
    <w:rsid w:val="00E73832"/>
    <w:rsid w:val="00E7392A"/>
    <w:rsid w:val="00E739A5"/>
    <w:rsid w:val="00E73A13"/>
    <w:rsid w:val="00E73B10"/>
    <w:rsid w:val="00E75FA3"/>
    <w:rsid w:val="00E763D1"/>
    <w:rsid w:val="00E76CF0"/>
    <w:rsid w:val="00E779EE"/>
    <w:rsid w:val="00E77ABA"/>
    <w:rsid w:val="00E77EE7"/>
    <w:rsid w:val="00E81335"/>
    <w:rsid w:val="00E813E3"/>
    <w:rsid w:val="00E81A9D"/>
    <w:rsid w:val="00E821A2"/>
    <w:rsid w:val="00E83493"/>
    <w:rsid w:val="00E836C7"/>
    <w:rsid w:val="00E8396C"/>
    <w:rsid w:val="00E83A32"/>
    <w:rsid w:val="00E83B9C"/>
    <w:rsid w:val="00E8549D"/>
    <w:rsid w:val="00E854A2"/>
    <w:rsid w:val="00E857C2"/>
    <w:rsid w:val="00E858D0"/>
    <w:rsid w:val="00E864DF"/>
    <w:rsid w:val="00E90B5F"/>
    <w:rsid w:val="00E90DFE"/>
    <w:rsid w:val="00E91211"/>
    <w:rsid w:val="00E91305"/>
    <w:rsid w:val="00E9191A"/>
    <w:rsid w:val="00E91BDB"/>
    <w:rsid w:val="00E91E28"/>
    <w:rsid w:val="00E921C7"/>
    <w:rsid w:val="00E92C0B"/>
    <w:rsid w:val="00E92E84"/>
    <w:rsid w:val="00E93914"/>
    <w:rsid w:val="00E948E9"/>
    <w:rsid w:val="00E95523"/>
    <w:rsid w:val="00E95586"/>
    <w:rsid w:val="00E97318"/>
    <w:rsid w:val="00E97F18"/>
    <w:rsid w:val="00EA112F"/>
    <w:rsid w:val="00EA16DB"/>
    <w:rsid w:val="00EA1942"/>
    <w:rsid w:val="00EA2AD3"/>
    <w:rsid w:val="00EA2E4D"/>
    <w:rsid w:val="00EA302E"/>
    <w:rsid w:val="00EA3B23"/>
    <w:rsid w:val="00EA413E"/>
    <w:rsid w:val="00EA5576"/>
    <w:rsid w:val="00EA602F"/>
    <w:rsid w:val="00EA616F"/>
    <w:rsid w:val="00EA6CD9"/>
    <w:rsid w:val="00EA7202"/>
    <w:rsid w:val="00EA7A1F"/>
    <w:rsid w:val="00EA7C42"/>
    <w:rsid w:val="00EA7CD0"/>
    <w:rsid w:val="00EB03E2"/>
    <w:rsid w:val="00EB0D7C"/>
    <w:rsid w:val="00EB0E59"/>
    <w:rsid w:val="00EB14FA"/>
    <w:rsid w:val="00EB166E"/>
    <w:rsid w:val="00EB2180"/>
    <w:rsid w:val="00EB33EA"/>
    <w:rsid w:val="00EB3405"/>
    <w:rsid w:val="00EB4B04"/>
    <w:rsid w:val="00EB4C73"/>
    <w:rsid w:val="00EB55C9"/>
    <w:rsid w:val="00EB5A6A"/>
    <w:rsid w:val="00EB5F48"/>
    <w:rsid w:val="00EB616C"/>
    <w:rsid w:val="00EB6292"/>
    <w:rsid w:val="00EB668B"/>
    <w:rsid w:val="00EB7C11"/>
    <w:rsid w:val="00EC0DB5"/>
    <w:rsid w:val="00EC1195"/>
    <w:rsid w:val="00EC1382"/>
    <w:rsid w:val="00EC1423"/>
    <w:rsid w:val="00EC178A"/>
    <w:rsid w:val="00EC1B2D"/>
    <w:rsid w:val="00EC2753"/>
    <w:rsid w:val="00EC2792"/>
    <w:rsid w:val="00EC3E3D"/>
    <w:rsid w:val="00EC4D3F"/>
    <w:rsid w:val="00EC573D"/>
    <w:rsid w:val="00EC5795"/>
    <w:rsid w:val="00EC617F"/>
    <w:rsid w:val="00EC63BB"/>
    <w:rsid w:val="00EC6803"/>
    <w:rsid w:val="00EC686D"/>
    <w:rsid w:val="00EC75FA"/>
    <w:rsid w:val="00EC7A03"/>
    <w:rsid w:val="00EC7B12"/>
    <w:rsid w:val="00ED02A8"/>
    <w:rsid w:val="00ED065C"/>
    <w:rsid w:val="00ED085A"/>
    <w:rsid w:val="00ED1746"/>
    <w:rsid w:val="00ED1884"/>
    <w:rsid w:val="00ED1B01"/>
    <w:rsid w:val="00ED1D03"/>
    <w:rsid w:val="00ED1E78"/>
    <w:rsid w:val="00ED2A2F"/>
    <w:rsid w:val="00ED2B78"/>
    <w:rsid w:val="00ED2FAF"/>
    <w:rsid w:val="00ED3068"/>
    <w:rsid w:val="00ED3853"/>
    <w:rsid w:val="00ED3904"/>
    <w:rsid w:val="00ED3BBC"/>
    <w:rsid w:val="00ED4131"/>
    <w:rsid w:val="00ED4273"/>
    <w:rsid w:val="00ED46BC"/>
    <w:rsid w:val="00ED511E"/>
    <w:rsid w:val="00ED5777"/>
    <w:rsid w:val="00ED5C62"/>
    <w:rsid w:val="00ED5D80"/>
    <w:rsid w:val="00ED70D7"/>
    <w:rsid w:val="00ED70F5"/>
    <w:rsid w:val="00ED73B1"/>
    <w:rsid w:val="00EE01F5"/>
    <w:rsid w:val="00EE03FD"/>
    <w:rsid w:val="00EE149A"/>
    <w:rsid w:val="00EE1693"/>
    <w:rsid w:val="00EE1D90"/>
    <w:rsid w:val="00EE2A54"/>
    <w:rsid w:val="00EE30CF"/>
    <w:rsid w:val="00EE4C74"/>
    <w:rsid w:val="00EE4CAE"/>
    <w:rsid w:val="00EE4F94"/>
    <w:rsid w:val="00EE5282"/>
    <w:rsid w:val="00EE55FF"/>
    <w:rsid w:val="00EE5DC6"/>
    <w:rsid w:val="00EE76CA"/>
    <w:rsid w:val="00EE7F0F"/>
    <w:rsid w:val="00EE7F13"/>
    <w:rsid w:val="00EF0853"/>
    <w:rsid w:val="00EF089D"/>
    <w:rsid w:val="00EF0F6B"/>
    <w:rsid w:val="00EF1187"/>
    <w:rsid w:val="00EF1F3D"/>
    <w:rsid w:val="00EF27EC"/>
    <w:rsid w:val="00EF2A03"/>
    <w:rsid w:val="00EF3A1A"/>
    <w:rsid w:val="00EF3B4C"/>
    <w:rsid w:val="00EF43CD"/>
    <w:rsid w:val="00EF516D"/>
    <w:rsid w:val="00EF53CC"/>
    <w:rsid w:val="00EF547F"/>
    <w:rsid w:val="00EF5A10"/>
    <w:rsid w:val="00EF611A"/>
    <w:rsid w:val="00EF7A3D"/>
    <w:rsid w:val="00EF7BB3"/>
    <w:rsid w:val="00EF7CF1"/>
    <w:rsid w:val="00F0062C"/>
    <w:rsid w:val="00F0115B"/>
    <w:rsid w:val="00F01649"/>
    <w:rsid w:val="00F01D0E"/>
    <w:rsid w:val="00F0227B"/>
    <w:rsid w:val="00F024A4"/>
    <w:rsid w:val="00F0253F"/>
    <w:rsid w:val="00F0258D"/>
    <w:rsid w:val="00F026F2"/>
    <w:rsid w:val="00F027E6"/>
    <w:rsid w:val="00F03136"/>
    <w:rsid w:val="00F043B0"/>
    <w:rsid w:val="00F04A01"/>
    <w:rsid w:val="00F04E97"/>
    <w:rsid w:val="00F04F3F"/>
    <w:rsid w:val="00F04FD9"/>
    <w:rsid w:val="00F0548E"/>
    <w:rsid w:val="00F0623A"/>
    <w:rsid w:val="00F06A6F"/>
    <w:rsid w:val="00F06E5D"/>
    <w:rsid w:val="00F074C5"/>
    <w:rsid w:val="00F07E94"/>
    <w:rsid w:val="00F10319"/>
    <w:rsid w:val="00F10343"/>
    <w:rsid w:val="00F10355"/>
    <w:rsid w:val="00F1089F"/>
    <w:rsid w:val="00F10F0E"/>
    <w:rsid w:val="00F118C9"/>
    <w:rsid w:val="00F11E62"/>
    <w:rsid w:val="00F12141"/>
    <w:rsid w:val="00F127A3"/>
    <w:rsid w:val="00F12C15"/>
    <w:rsid w:val="00F13080"/>
    <w:rsid w:val="00F1336D"/>
    <w:rsid w:val="00F13398"/>
    <w:rsid w:val="00F137FC"/>
    <w:rsid w:val="00F13A8B"/>
    <w:rsid w:val="00F13B64"/>
    <w:rsid w:val="00F14DCB"/>
    <w:rsid w:val="00F14F3B"/>
    <w:rsid w:val="00F15289"/>
    <w:rsid w:val="00F159E1"/>
    <w:rsid w:val="00F15AAF"/>
    <w:rsid w:val="00F16A37"/>
    <w:rsid w:val="00F172DA"/>
    <w:rsid w:val="00F17615"/>
    <w:rsid w:val="00F17791"/>
    <w:rsid w:val="00F202BA"/>
    <w:rsid w:val="00F202C2"/>
    <w:rsid w:val="00F20A25"/>
    <w:rsid w:val="00F20B0A"/>
    <w:rsid w:val="00F20B43"/>
    <w:rsid w:val="00F21661"/>
    <w:rsid w:val="00F21984"/>
    <w:rsid w:val="00F21A05"/>
    <w:rsid w:val="00F21D77"/>
    <w:rsid w:val="00F22A52"/>
    <w:rsid w:val="00F22C36"/>
    <w:rsid w:val="00F232CB"/>
    <w:rsid w:val="00F234A4"/>
    <w:rsid w:val="00F2373A"/>
    <w:rsid w:val="00F23B7B"/>
    <w:rsid w:val="00F23D23"/>
    <w:rsid w:val="00F24451"/>
    <w:rsid w:val="00F246B4"/>
    <w:rsid w:val="00F2493E"/>
    <w:rsid w:val="00F24B56"/>
    <w:rsid w:val="00F24F04"/>
    <w:rsid w:val="00F251DE"/>
    <w:rsid w:val="00F26F19"/>
    <w:rsid w:val="00F271B9"/>
    <w:rsid w:val="00F27329"/>
    <w:rsid w:val="00F27568"/>
    <w:rsid w:val="00F277BF"/>
    <w:rsid w:val="00F27B95"/>
    <w:rsid w:val="00F27EB5"/>
    <w:rsid w:val="00F31654"/>
    <w:rsid w:val="00F322C9"/>
    <w:rsid w:val="00F3250A"/>
    <w:rsid w:val="00F32E54"/>
    <w:rsid w:val="00F330B8"/>
    <w:rsid w:val="00F33175"/>
    <w:rsid w:val="00F33760"/>
    <w:rsid w:val="00F338FC"/>
    <w:rsid w:val="00F33E60"/>
    <w:rsid w:val="00F33FD8"/>
    <w:rsid w:val="00F34577"/>
    <w:rsid w:val="00F34D49"/>
    <w:rsid w:val="00F361D8"/>
    <w:rsid w:val="00F36306"/>
    <w:rsid w:val="00F363C3"/>
    <w:rsid w:val="00F367FD"/>
    <w:rsid w:val="00F372CD"/>
    <w:rsid w:val="00F37975"/>
    <w:rsid w:val="00F4036B"/>
    <w:rsid w:val="00F409BA"/>
    <w:rsid w:val="00F40AEF"/>
    <w:rsid w:val="00F415B3"/>
    <w:rsid w:val="00F41774"/>
    <w:rsid w:val="00F41CAD"/>
    <w:rsid w:val="00F42BCC"/>
    <w:rsid w:val="00F42E33"/>
    <w:rsid w:val="00F42EC2"/>
    <w:rsid w:val="00F42F50"/>
    <w:rsid w:val="00F430B6"/>
    <w:rsid w:val="00F43120"/>
    <w:rsid w:val="00F43621"/>
    <w:rsid w:val="00F43A9F"/>
    <w:rsid w:val="00F45CD8"/>
    <w:rsid w:val="00F47296"/>
    <w:rsid w:val="00F50283"/>
    <w:rsid w:val="00F5041C"/>
    <w:rsid w:val="00F51151"/>
    <w:rsid w:val="00F5177A"/>
    <w:rsid w:val="00F520CC"/>
    <w:rsid w:val="00F52893"/>
    <w:rsid w:val="00F529BF"/>
    <w:rsid w:val="00F52D8E"/>
    <w:rsid w:val="00F53D97"/>
    <w:rsid w:val="00F53E62"/>
    <w:rsid w:val="00F5410B"/>
    <w:rsid w:val="00F5461B"/>
    <w:rsid w:val="00F54D8F"/>
    <w:rsid w:val="00F56692"/>
    <w:rsid w:val="00F56C01"/>
    <w:rsid w:val="00F56DCA"/>
    <w:rsid w:val="00F578FE"/>
    <w:rsid w:val="00F601B6"/>
    <w:rsid w:val="00F60324"/>
    <w:rsid w:val="00F60661"/>
    <w:rsid w:val="00F60D32"/>
    <w:rsid w:val="00F61716"/>
    <w:rsid w:val="00F6175E"/>
    <w:rsid w:val="00F61E1B"/>
    <w:rsid w:val="00F6292E"/>
    <w:rsid w:val="00F62BAA"/>
    <w:rsid w:val="00F62CB8"/>
    <w:rsid w:val="00F62E68"/>
    <w:rsid w:val="00F62EAD"/>
    <w:rsid w:val="00F632A5"/>
    <w:rsid w:val="00F640BF"/>
    <w:rsid w:val="00F648AB"/>
    <w:rsid w:val="00F649F4"/>
    <w:rsid w:val="00F64CE9"/>
    <w:rsid w:val="00F64FBD"/>
    <w:rsid w:val="00F65185"/>
    <w:rsid w:val="00F6525D"/>
    <w:rsid w:val="00F6638B"/>
    <w:rsid w:val="00F67C33"/>
    <w:rsid w:val="00F7121C"/>
    <w:rsid w:val="00F71D6B"/>
    <w:rsid w:val="00F72770"/>
    <w:rsid w:val="00F72D0D"/>
    <w:rsid w:val="00F72FD5"/>
    <w:rsid w:val="00F7309A"/>
    <w:rsid w:val="00F7337F"/>
    <w:rsid w:val="00F7366C"/>
    <w:rsid w:val="00F73B62"/>
    <w:rsid w:val="00F7403F"/>
    <w:rsid w:val="00F74045"/>
    <w:rsid w:val="00F74420"/>
    <w:rsid w:val="00F74492"/>
    <w:rsid w:val="00F746CB"/>
    <w:rsid w:val="00F759E6"/>
    <w:rsid w:val="00F76086"/>
    <w:rsid w:val="00F80A6A"/>
    <w:rsid w:val="00F80FD3"/>
    <w:rsid w:val="00F81833"/>
    <w:rsid w:val="00F81BA6"/>
    <w:rsid w:val="00F81CE1"/>
    <w:rsid w:val="00F825A2"/>
    <w:rsid w:val="00F82F2C"/>
    <w:rsid w:val="00F83260"/>
    <w:rsid w:val="00F838AC"/>
    <w:rsid w:val="00F8391E"/>
    <w:rsid w:val="00F83E60"/>
    <w:rsid w:val="00F83E94"/>
    <w:rsid w:val="00F848EC"/>
    <w:rsid w:val="00F84A49"/>
    <w:rsid w:val="00F85265"/>
    <w:rsid w:val="00F8561A"/>
    <w:rsid w:val="00F8579C"/>
    <w:rsid w:val="00F859E6"/>
    <w:rsid w:val="00F85AAA"/>
    <w:rsid w:val="00F85BAC"/>
    <w:rsid w:val="00F85CDF"/>
    <w:rsid w:val="00F85E21"/>
    <w:rsid w:val="00F86977"/>
    <w:rsid w:val="00F86CE2"/>
    <w:rsid w:val="00F872DF"/>
    <w:rsid w:val="00F8745C"/>
    <w:rsid w:val="00F87EFC"/>
    <w:rsid w:val="00F906A0"/>
    <w:rsid w:val="00F913B8"/>
    <w:rsid w:val="00F91697"/>
    <w:rsid w:val="00F91749"/>
    <w:rsid w:val="00F91858"/>
    <w:rsid w:val="00F92909"/>
    <w:rsid w:val="00F92A71"/>
    <w:rsid w:val="00F93760"/>
    <w:rsid w:val="00F93CAA"/>
    <w:rsid w:val="00F94074"/>
    <w:rsid w:val="00F942D1"/>
    <w:rsid w:val="00F948D3"/>
    <w:rsid w:val="00F949A9"/>
    <w:rsid w:val="00F94DA4"/>
    <w:rsid w:val="00F9625A"/>
    <w:rsid w:val="00F96D03"/>
    <w:rsid w:val="00F96F66"/>
    <w:rsid w:val="00FA1509"/>
    <w:rsid w:val="00FA1899"/>
    <w:rsid w:val="00FA1F49"/>
    <w:rsid w:val="00FA2E70"/>
    <w:rsid w:val="00FA3AA1"/>
    <w:rsid w:val="00FA4350"/>
    <w:rsid w:val="00FA47CD"/>
    <w:rsid w:val="00FA696D"/>
    <w:rsid w:val="00FA6F4A"/>
    <w:rsid w:val="00FA75B7"/>
    <w:rsid w:val="00FA7643"/>
    <w:rsid w:val="00FA7D76"/>
    <w:rsid w:val="00FB00CB"/>
    <w:rsid w:val="00FB0D18"/>
    <w:rsid w:val="00FB0D76"/>
    <w:rsid w:val="00FB16B9"/>
    <w:rsid w:val="00FB17AC"/>
    <w:rsid w:val="00FB1F77"/>
    <w:rsid w:val="00FB25A0"/>
    <w:rsid w:val="00FB25AB"/>
    <w:rsid w:val="00FB2789"/>
    <w:rsid w:val="00FB2C88"/>
    <w:rsid w:val="00FB40A2"/>
    <w:rsid w:val="00FB475C"/>
    <w:rsid w:val="00FB498F"/>
    <w:rsid w:val="00FB52EB"/>
    <w:rsid w:val="00FB54E4"/>
    <w:rsid w:val="00FB5651"/>
    <w:rsid w:val="00FB57AC"/>
    <w:rsid w:val="00FB5E3B"/>
    <w:rsid w:val="00FB62B1"/>
    <w:rsid w:val="00FB6DC9"/>
    <w:rsid w:val="00FB7720"/>
    <w:rsid w:val="00FB79F0"/>
    <w:rsid w:val="00FC0055"/>
    <w:rsid w:val="00FC049B"/>
    <w:rsid w:val="00FC09EB"/>
    <w:rsid w:val="00FC0AD8"/>
    <w:rsid w:val="00FC0C59"/>
    <w:rsid w:val="00FC0CD2"/>
    <w:rsid w:val="00FC1C47"/>
    <w:rsid w:val="00FC3213"/>
    <w:rsid w:val="00FC48F2"/>
    <w:rsid w:val="00FC55B9"/>
    <w:rsid w:val="00FC5A7C"/>
    <w:rsid w:val="00FC60F6"/>
    <w:rsid w:val="00FC654B"/>
    <w:rsid w:val="00FC6C03"/>
    <w:rsid w:val="00FC6D84"/>
    <w:rsid w:val="00FC72AF"/>
    <w:rsid w:val="00FC7629"/>
    <w:rsid w:val="00FD0957"/>
    <w:rsid w:val="00FD0959"/>
    <w:rsid w:val="00FD1781"/>
    <w:rsid w:val="00FD26EE"/>
    <w:rsid w:val="00FD3721"/>
    <w:rsid w:val="00FD3828"/>
    <w:rsid w:val="00FD3BD3"/>
    <w:rsid w:val="00FD3EC6"/>
    <w:rsid w:val="00FD453B"/>
    <w:rsid w:val="00FD50AC"/>
    <w:rsid w:val="00FD6127"/>
    <w:rsid w:val="00FD6278"/>
    <w:rsid w:val="00FD6551"/>
    <w:rsid w:val="00FD695E"/>
    <w:rsid w:val="00FD748C"/>
    <w:rsid w:val="00FD7D13"/>
    <w:rsid w:val="00FE085B"/>
    <w:rsid w:val="00FE0FE6"/>
    <w:rsid w:val="00FE11A9"/>
    <w:rsid w:val="00FE12F7"/>
    <w:rsid w:val="00FE1B61"/>
    <w:rsid w:val="00FE243E"/>
    <w:rsid w:val="00FE2480"/>
    <w:rsid w:val="00FE2C17"/>
    <w:rsid w:val="00FE4688"/>
    <w:rsid w:val="00FE4CF6"/>
    <w:rsid w:val="00FE4EEE"/>
    <w:rsid w:val="00FE5273"/>
    <w:rsid w:val="00FE54D3"/>
    <w:rsid w:val="00FE5D13"/>
    <w:rsid w:val="00FE6A1B"/>
    <w:rsid w:val="00FE6E3C"/>
    <w:rsid w:val="00FE71EB"/>
    <w:rsid w:val="00FE75FC"/>
    <w:rsid w:val="00FE794F"/>
    <w:rsid w:val="00FF1DE6"/>
    <w:rsid w:val="00FF2629"/>
    <w:rsid w:val="00FF3A8E"/>
    <w:rsid w:val="00FF40B6"/>
    <w:rsid w:val="00FF418A"/>
    <w:rsid w:val="00FF450F"/>
    <w:rsid w:val="00FF4A06"/>
    <w:rsid w:val="00FF4DE2"/>
    <w:rsid w:val="00FF71B7"/>
    <w:rsid w:val="00FF71E0"/>
    <w:rsid w:val="00FF7561"/>
    <w:rsid w:val="00FF7605"/>
    <w:rsid w:val="00FF761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37A20E"/>
  <w15:docId w15:val="{01D351E4-AB37-42D5-A423-CEE257441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685936"/>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1">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2"/>
    <w:qFormat/>
    <w:rsid w:val="00E128C1"/>
    <w:pPr>
      <w:keepNext/>
      <w:suppressAutoHyphens/>
      <w:spacing w:before="240" w:after="240"/>
      <w:ind w:firstLine="0"/>
      <w:jc w:val="center"/>
      <w:outlineLvl w:val="1"/>
    </w:pPr>
    <w:rPr>
      <w:rFonts w:eastAsia="Times New Roman" w:cs="Arial"/>
      <w:b/>
      <w:bCs/>
      <w:iCs/>
      <w:szCs w:val="28"/>
    </w:rPr>
  </w:style>
  <w:style w:type="paragraph" w:styleId="3">
    <w:name w:val="heading 3"/>
    <w:aliases w:val="Знак3 Знак,Знак3,Знак3 Знак Знак Знак,ПодЗаголовок,OG Heading 3"/>
    <w:basedOn w:val="a5"/>
    <w:next w:val="a5"/>
    <w:link w:val="30"/>
    <w:qFormat/>
    <w:rsid w:val="001C6136"/>
    <w:pPr>
      <w:keepNext/>
      <w:suppressAutoHyphens/>
      <w:spacing w:before="240" w:after="240"/>
      <w:ind w:firstLine="0"/>
      <w:jc w:val="center"/>
      <w:outlineLvl w:val="2"/>
    </w:pPr>
    <w:rPr>
      <w:rFonts w:eastAsia="Times New Roman" w:cs="Arial"/>
      <w:bCs/>
      <w:szCs w:val="26"/>
    </w:rPr>
  </w:style>
  <w:style w:type="paragraph" w:styleId="4">
    <w:name w:val="heading 4"/>
    <w:basedOn w:val="a5"/>
    <w:next w:val="a5"/>
    <w:link w:val="40"/>
    <w:unhideWhenUsed/>
    <w:qFormat/>
    <w:rsid w:val="00FD6278"/>
    <w:pPr>
      <w:keepNext/>
      <w:spacing w:before="120" w:after="120"/>
      <w:ind w:firstLine="0"/>
      <w:jc w:val="center"/>
      <w:outlineLvl w:val="3"/>
    </w:pPr>
    <w:rPr>
      <w:rFonts w:eastAsia="Times New Roman" w:cs="Times New Roman"/>
      <w:bCs/>
      <w:szCs w:val="28"/>
    </w:rPr>
  </w:style>
  <w:style w:type="paragraph" w:styleId="5">
    <w:name w:val="heading 5"/>
    <w:basedOn w:val="a5"/>
    <w:next w:val="a5"/>
    <w:link w:val="50"/>
    <w:qFormat/>
    <w:rsid w:val="00E128C1"/>
    <w:pPr>
      <w:keepNext/>
      <w:suppressAutoHyphens/>
      <w:spacing w:after="120"/>
      <w:ind w:firstLine="0"/>
      <w:jc w:val="center"/>
      <w:outlineLvl w:val="4"/>
    </w:pPr>
    <w:rPr>
      <w:rFonts w:eastAsia="Times New Roman" w:cs="Times New Roman"/>
      <w:b/>
      <w:bCs/>
      <w:iCs/>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2">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1"/>
    <w:rsid w:val="00E128C1"/>
    <w:rPr>
      <w:rFonts w:ascii="Times New Roman" w:eastAsia="Times New Roman" w:hAnsi="Times New Roman" w:cs="Arial"/>
      <w:b/>
      <w:bCs/>
      <w:iCs/>
      <w:sz w:val="24"/>
      <w:szCs w:val="28"/>
    </w:rPr>
  </w:style>
  <w:style w:type="character" w:customStyle="1" w:styleId="30">
    <w:name w:val="Заголовок 3 Знак"/>
    <w:aliases w:val="Знак3 Знак Знак,Знак3 Знак1,Знак3 Знак Знак Знак Знак,ПодЗаголовок Знак,OG Heading 3 Знак"/>
    <w:basedOn w:val="a6"/>
    <w:link w:val="3"/>
    <w:rsid w:val="001C6136"/>
    <w:rPr>
      <w:rFonts w:ascii="Times New Roman" w:eastAsia="Times New Roman" w:hAnsi="Times New Roman" w:cs="Arial"/>
      <w:bCs/>
      <w:sz w:val="24"/>
      <w:szCs w:val="26"/>
    </w:rPr>
  </w:style>
  <w:style w:type="character" w:customStyle="1" w:styleId="40">
    <w:name w:val="Заголовок 4 Знак"/>
    <w:basedOn w:val="a6"/>
    <w:link w:val="4"/>
    <w:rsid w:val="00FD6278"/>
    <w:rPr>
      <w:rFonts w:ascii="Times New Roman" w:eastAsia="Times New Roman" w:hAnsi="Times New Roman" w:cs="Times New Roman"/>
      <w:bCs/>
      <w:sz w:val="24"/>
      <w:szCs w:val="28"/>
    </w:rPr>
  </w:style>
  <w:style w:type="character" w:customStyle="1" w:styleId="50">
    <w:name w:val="Заголовок 5 Знак"/>
    <w:basedOn w:val="a6"/>
    <w:link w:val="5"/>
    <w:rsid w:val="00E128C1"/>
    <w:rPr>
      <w:rFonts w:ascii="Times New Roman" w:eastAsia="Times New Roman" w:hAnsi="Times New Roman" w:cs="Times New Roman"/>
      <w:b/>
      <w:bCs/>
      <w:iCs/>
      <w:sz w:val="24"/>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6">
    <w:name w:val="toc 1"/>
    <w:basedOn w:val="a5"/>
    <w:next w:val="a5"/>
    <w:autoRedefine/>
    <w:uiPriority w:val="39"/>
    <w:qFormat/>
    <w:rsid w:val="006F3444"/>
    <w:pPr>
      <w:tabs>
        <w:tab w:val="left" w:pos="442"/>
        <w:tab w:val="right" w:leader="dot" w:pos="9627"/>
      </w:tabs>
      <w:spacing w:before="60" w:after="60"/>
      <w:ind w:left="426" w:right="567" w:hanging="426"/>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3">
    <w:name w:val="toc 2"/>
    <w:basedOn w:val="a5"/>
    <w:next w:val="a5"/>
    <w:autoRedefine/>
    <w:uiPriority w:val="39"/>
    <w:unhideWhenUsed/>
    <w:qFormat/>
    <w:rsid w:val="00F84A49"/>
    <w:pPr>
      <w:tabs>
        <w:tab w:val="left" w:pos="1320"/>
        <w:tab w:val="right" w:leader="dot" w:pos="9639"/>
      </w:tabs>
      <w:spacing w:before="60" w:after="60"/>
      <w:ind w:left="442" w:right="-1" w:firstLine="0"/>
    </w:pPr>
    <w:rPr>
      <w:rFonts w:eastAsia="Calibri" w:cs="Times New Roman"/>
      <w:iCs/>
      <w:szCs w:val="20"/>
      <w:lang w:eastAsia="en-US"/>
    </w:rPr>
  </w:style>
  <w:style w:type="paragraph" w:styleId="31">
    <w:name w:val="toc 3"/>
    <w:basedOn w:val="a5"/>
    <w:next w:val="a5"/>
    <w:autoRedefine/>
    <w:uiPriority w:val="39"/>
    <w:unhideWhenUsed/>
    <w:qFormat/>
    <w:rsid w:val="00F84A49"/>
    <w:pPr>
      <w:tabs>
        <w:tab w:val="left" w:pos="1560"/>
        <w:tab w:val="right" w:leader="dot" w:pos="9639"/>
      </w:tabs>
      <w:spacing w:before="60" w:after="60"/>
      <w:ind w:left="663" w:right="-1"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4"/>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5">
    <w:name w:val="Quote"/>
    <w:basedOn w:val="a5"/>
    <w:next w:val="a5"/>
    <w:link w:val="26"/>
    <w:uiPriority w:val="29"/>
    <w:qFormat/>
    <w:rsid w:val="00763A8A"/>
    <w:rPr>
      <w:rFonts w:ascii="Calibri" w:eastAsia="Calibri" w:hAnsi="Calibri" w:cs="Times New Roman"/>
      <w:i/>
      <w:iCs/>
      <w:color w:val="000000"/>
      <w:lang w:eastAsia="en-US"/>
    </w:rPr>
  </w:style>
  <w:style w:type="character" w:customStyle="1" w:styleId="26">
    <w:name w:val="Цитата 2 Знак"/>
    <w:basedOn w:val="a6"/>
    <w:link w:val="25"/>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Table_Footnote_last Знак Знак Знак,single spa"/>
    <w:basedOn w:val="a5"/>
    <w:link w:val="aff3"/>
    <w:uiPriority w:val="99"/>
    <w:unhideWhenUsed/>
    <w:qFormat/>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7">
    <w:name w:val="Егор2"/>
    <w:basedOn w:val="3"/>
    <w:link w:val="28"/>
    <w:qFormat/>
    <w:rsid w:val="00763A8A"/>
    <w:pPr>
      <w:keepLines/>
      <w:spacing w:before="120" w:after="120"/>
      <w:ind w:left="1430" w:hanging="720"/>
    </w:pPr>
    <w:rPr>
      <w:rFonts w:cs="Times New Roman"/>
      <w:lang w:eastAsia="en-US"/>
    </w:rPr>
  </w:style>
  <w:style w:type="character" w:customStyle="1" w:styleId="28">
    <w:name w:val="Егор2 Знак"/>
    <w:link w:val="27"/>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link w:val="aff7"/>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8">
    <w:name w:val="footnote reference"/>
    <w:aliases w:val="Знак сноски-FN,Знак сноски 1,Ciae niinee-FN,Referencia nota al pie,Ссылка на сноску 45,Appel note de bas de page,SUPERS,fr,Used by Word for Help footnote symbols,Ciae niinee 1,16 Point,Superscript 6 Point,Footnote Reference Number"/>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9">
    <w:name w:val="Subtle Emphasis"/>
    <w:basedOn w:val="a6"/>
    <w:uiPriority w:val="19"/>
    <w:qFormat/>
    <w:rsid w:val="00B75638"/>
    <w:rPr>
      <w:i/>
      <w:iCs/>
      <w:color w:val="808080"/>
    </w:rPr>
  </w:style>
  <w:style w:type="paragraph" w:customStyle="1" w:styleId="affa">
    <w:name w:val="Знак"/>
    <w:basedOn w:val="a5"/>
    <w:rsid w:val="00B75638"/>
    <w:rPr>
      <w:rFonts w:ascii="Verdana" w:eastAsia="Times New Roman" w:hAnsi="Verdana" w:cs="Verdana"/>
      <w:sz w:val="20"/>
      <w:szCs w:val="20"/>
      <w:lang w:val="en-US" w:eastAsia="en-US"/>
    </w:rPr>
  </w:style>
  <w:style w:type="character" w:styleId="affb">
    <w:name w:val="Book Title"/>
    <w:uiPriority w:val="33"/>
    <w:qFormat/>
    <w:rsid w:val="00B75638"/>
    <w:rPr>
      <w:rFonts w:ascii="Cambria" w:eastAsia="Times New Roman" w:hAnsi="Cambria" w:cs="Times New Roman"/>
      <w:b/>
      <w:bCs/>
      <w:i/>
      <w:iCs/>
      <w:smallCaps/>
      <w:color w:val="943634"/>
      <w:u w:val="single"/>
    </w:rPr>
  </w:style>
  <w:style w:type="paragraph" w:customStyle="1" w:styleId="29">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c">
    <w:name w:val="List Paragraph"/>
    <w:aliases w:val="Абзац списка основной,Bullet List,FooterText,numbered,Paragraphe de liste1,lp1,Заголовок_3,Список_маркированный,Варианты ответов Знак,Абзац списка1 Знак,Список_маркированный Знак,Абзац списка основной Знак Знак Знак,ПАРАГРАФ,Абзац списка11"/>
    <w:basedOn w:val="a5"/>
    <w:link w:val="affd"/>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e">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a">
    <w:name w:val="Body Text Indent 2"/>
    <w:basedOn w:val="a5"/>
    <w:link w:val="2b"/>
    <w:unhideWhenUsed/>
    <w:rsid w:val="00014E73"/>
    <w:pPr>
      <w:spacing w:after="120" w:line="480" w:lineRule="auto"/>
      <w:ind w:left="283"/>
    </w:pPr>
  </w:style>
  <w:style w:type="character" w:customStyle="1" w:styleId="2b">
    <w:name w:val="Основной текст с отступом 2 Знак"/>
    <w:basedOn w:val="a6"/>
    <w:link w:val="2a"/>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c">
    <w:name w:val="Основной текст 2 Знак"/>
    <w:aliases w:val=" Знак1 Знак1"/>
    <w:basedOn w:val="a6"/>
    <w:link w:val="2d"/>
    <w:uiPriority w:val="99"/>
    <w:rsid w:val="004E741E"/>
    <w:rPr>
      <w:rFonts w:ascii="Times New Roman" w:eastAsia="Times New Roman" w:hAnsi="Times New Roman" w:cs="Times New Roman"/>
      <w:sz w:val="20"/>
      <w:szCs w:val="20"/>
    </w:rPr>
  </w:style>
  <w:style w:type="paragraph" w:styleId="2d">
    <w:name w:val="Body Text 2"/>
    <w:aliases w:val=" Знак1"/>
    <w:basedOn w:val="a5"/>
    <w:link w:val="2c"/>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f">
    <w:name w:val="Основной текст с отступом Знак"/>
    <w:aliases w:val="Основной текст 1 Знак,Основной текст 11 Знак"/>
    <w:basedOn w:val="a6"/>
    <w:link w:val="afff0"/>
    <w:uiPriority w:val="99"/>
    <w:rsid w:val="004E741E"/>
    <w:rPr>
      <w:rFonts w:ascii="Calibri" w:eastAsia="Times New Roman" w:hAnsi="Calibri" w:cs="Calibri"/>
      <w:lang w:val="en-US" w:eastAsia="en-US"/>
    </w:rPr>
  </w:style>
  <w:style w:type="paragraph" w:styleId="afff0">
    <w:name w:val="Body Text Indent"/>
    <w:aliases w:val="Основной текст 1,Основной текст 11"/>
    <w:basedOn w:val="a5"/>
    <w:link w:val="afff"/>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1">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2"/>
    <w:uiPriority w:val="99"/>
    <w:rsid w:val="004E741E"/>
    <w:rPr>
      <w:rFonts w:ascii="Calibri" w:eastAsia="Times New Roman" w:hAnsi="Calibri" w:cs="Calibri"/>
      <w:lang w:val="en-US" w:eastAsia="en-US"/>
    </w:rPr>
  </w:style>
  <w:style w:type="paragraph" w:styleId="afff2">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1"/>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3">
    <w:name w:val="Subtitle"/>
    <w:basedOn w:val="a5"/>
    <w:next w:val="a5"/>
    <w:link w:val="afff4"/>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4">
    <w:name w:val="Подзаголовок Знак"/>
    <w:basedOn w:val="a6"/>
    <w:link w:val="afff3"/>
    <w:rsid w:val="004E741E"/>
    <w:rPr>
      <w:rFonts w:ascii="Cambria" w:eastAsia="Times New Roman" w:hAnsi="Cambria" w:cs="Cambria"/>
      <w:i/>
      <w:iCs/>
      <w:color w:val="4F81BD"/>
      <w:spacing w:val="15"/>
      <w:sz w:val="24"/>
      <w:szCs w:val="24"/>
      <w:lang w:val="en-US" w:eastAsia="en-US"/>
    </w:rPr>
  </w:style>
  <w:style w:type="character" w:styleId="afff5">
    <w:name w:val="Strong"/>
    <w:basedOn w:val="a6"/>
    <w:qFormat/>
    <w:rsid w:val="004E741E"/>
    <w:rPr>
      <w:rFonts w:cs="Times New Roman"/>
      <w:b/>
      <w:bCs/>
    </w:rPr>
  </w:style>
  <w:style w:type="character" w:styleId="afff6">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0">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7">
    <w:name w:val="Ч_таблица"/>
    <w:basedOn w:val="a7"/>
    <w:rsid w:val="004E741E"/>
    <w:pPr>
      <w:spacing w:after="0" w:line="240" w:lineRule="auto"/>
      <w:jc w:val="center"/>
    </w:pPr>
    <w:rPr>
      <w:rFonts w:ascii="Times New Roman" w:eastAsia="Times New Roman" w:hAnsi="Times New Roman" w:cs="Times New Roman"/>
      <w:sz w:val="24"/>
      <w:szCs w:val="20"/>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8">
    <w:name w:val="Ч_текст"/>
    <w:basedOn w:val="a5"/>
    <w:link w:val="afff9"/>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9">
    <w:name w:val="Ч_текст Знак"/>
    <w:basedOn w:val="a6"/>
    <w:link w:val="afff8"/>
    <w:rsid w:val="004E741E"/>
    <w:rPr>
      <w:rFonts w:ascii="Times New Roman" w:eastAsia="Times New Roman" w:hAnsi="Times New Roman" w:cs="Times New Roman"/>
      <w:b/>
      <w:sz w:val="28"/>
      <w:szCs w:val="28"/>
    </w:rPr>
  </w:style>
  <w:style w:type="paragraph" w:customStyle="1" w:styleId="afffa">
    <w:name w:val="Обычный (ПЗ)"/>
    <w:basedOn w:val="a5"/>
    <w:link w:val="afffb"/>
    <w:rsid w:val="004E741E"/>
    <w:pPr>
      <w:ind w:firstLine="720"/>
    </w:pPr>
    <w:rPr>
      <w:rFonts w:eastAsia="Times New Roman" w:cs="Times New Roman"/>
      <w:szCs w:val="24"/>
    </w:rPr>
  </w:style>
  <w:style w:type="character" w:customStyle="1" w:styleId="afffb">
    <w:name w:val="Обычный (ПЗ) Знак"/>
    <w:basedOn w:val="a6"/>
    <w:link w:val="afffa"/>
    <w:rsid w:val="004E741E"/>
    <w:rPr>
      <w:rFonts w:ascii="Times New Roman" w:eastAsia="Times New Roman" w:hAnsi="Times New Roman" w:cs="Times New Roman"/>
      <w:sz w:val="24"/>
      <w:szCs w:val="24"/>
    </w:rPr>
  </w:style>
  <w:style w:type="paragraph" w:customStyle="1" w:styleId="afffc">
    <w:name w:val="Основной стиль записки"/>
    <w:basedOn w:val="a5"/>
    <w:qFormat/>
    <w:rsid w:val="004E741E"/>
    <w:rPr>
      <w:rFonts w:eastAsia="Times New Roman" w:cs="Times New Roman"/>
      <w:szCs w:val="24"/>
    </w:rPr>
  </w:style>
  <w:style w:type="paragraph" w:customStyle="1" w:styleId="afffd">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qForma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qFormat/>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e">
    <w:name w:val="Абзац"/>
    <w:basedOn w:val="a5"/>
    <w:link w:val="affff"/>
    <w:qFormat/>
    <w:rsid w:val="00966ADD"/>
    <w:pPr>
      <w:spacing w:before="120" w:after="60"/>
      <w:ind w:firstLine="567"/>
    </w:pPr>
    <w:rPr>
      <w:rFonts w:eastAsia="Times New Roman" w:cs="Times New Roman"/>
      <w:szCs w:val="24"/>
    </w:rPr>
  </w:style>
  <w:style w:type="character" w:customStyle="1" w:styleId="affff">
    <w:name w:val="Абзац Знак"/>
    <w:link w:val="afffe"/>
    <w:rsid w:val="00966ADD"/>
    <w:rPr>
      <w:rFonts w:ascii="Times New Roman" w:eastAsia="Times New Roman" w:hAnsi="Times New Roman" w:cs="Times New Roman"/>
      <w:sz w:val="24"/>
      <w:szCs w:val="24"/>
    </w:rPr>
  </w:style>
  <w:style w:type="paragraph" w:styleId="a3">
    <w:name w:val="List"/>
    <w:basedOn w:val="a5"/>
    <w:link w:val="affff0"/>
    <w:rsid w:val="00966ADD"/>
    <w:pPr>
      <w:numPr>
        <w:numId w:val="6"/>
      </w:numPr>
      <w:spacing w:after="60"/>
    </w:pPr>
    <w:rPr>
      <w:rFonts w:eastAsia="Times New Roman" w:cs="Times New Roman"/>
      <w:snapToGrid w:val="0"/>
      <w:szCs w:val="24"/>
    </w:rPr>
  </w:style>
  <w:style w:type="character" w:customStyle="1" w:styleId="affff0">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1">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2">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3">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4">
    <w:name w:val="Табличный_заголовки"/>
    <w:basedOn w:val="a5"/>
    <w:rsid w:val="00966ADD"/>
    <w:pPr>
      <w:keepNext/>
      <w:keepLines/>
      <w:ind w:firstLine="0"/>
      <w:jc w:val="center"/>
    </w:pPr>
    <w:rPr>
      <w:rFonts w:eastAsia="Times New Roman" w:cs="Times New Roman"/>
      <w:b/>
      <w:sz w:val="22"/>
    </w:rPr>
  </w:style>
  <w:style w:type="paragraph" w:customStyle="1" w:styleId="affff5">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6"/>
    <w:rsid w:val="00966ADD"/>
    <w:pPr>
      <w:numPr>
        <w:numId w:val="3"/>
      </w:numPr>
      <w:jc w:val="left"/>
    </w:pPr>
    <w:rPr>
      <w:rFonts w:eastAsia="Times New Roman" w:cs="Times New Roman"/>
      <w:sz w:val="20"/>
      <w:szCs w:val="20"/>
    </w:rPr>
  </w:style>
  <w:style w:type="character" w:customStyle="1" w:styleId="affff6">
    <w:name w:val="Табличный_нумерованный Знак"/>
    <w:link w:val="a1"/>
    <w:rsid w:val="00966ADD"/>
    <w:rPr>
      <w:rFonts w:ascii="Times New Roman" w:eastAsia="Times New Roman" w:hAnsi="Times New Roman" w:cs="Times New Roman"/>
      <w:sz w:val="20"/>
      <w:szCs w:val="20"/>
    </w:rPr>
  </w:style>
  <w:style w:type="paragraph" w:styleId="affff7">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8">
    <w:name w:val="annotation text"/>
    <w:basedOn w:val="a5"/>
    <w:link w:val="affff9"/>
    <w:semiHidden/>
    <w:rsid w:val="00966ADD"/>
    <w:pPr>
      <w:ind w:firstLine="0"/>
      <w:jc w:val="left"/>
    </w:pPr>
    <w:rPr>
      <w:rFonts w:eastAsia="Times New Roman" w:cs="Times New Roman"/>
      <w:sz w:val="20"/>
      <w:szCs w:val="20"/>
    </w:rPr>
  </w:style>
  <w:style w:type="character" w:customStyle="1" w:styleId="affff9">
    <w:name w:val="Текст примечания Знак"/>
    <w:basedOn w:val="a6"/>
    <w:link w:val="affff8"/>
    <w:semiHidden/>
    <w:rsid w:val="00966ADD"/>
    <w:rPr>
      <w:rFonts w:ascii="Times New Roman" w:eastAsia="Times New Roman" w:hAnsi="Times New Roman" w:cs="Times New Roman"/>
      <w:sz w:val="20"/>
      <w:szCs w:val="20"/>
    </w:rPr>
  </w:style>
  <w:style w:type="paragraph" w:styleId="affffa">
    <w:name w:val="annotation subject"/>
    <w:basedOn w:val="affff8"/>
    <w:next w:val="affff8"/>
    <w:link w:val="affffb"/>
    <w:semiHidden/>
    <w:rsid w:val="00966ADD"/>
    <w:pPr>
      <w:ind w:firstLine="284"/>
      <w:jc w:val="both"/>
    </w:pPr>
    <w:rPr>
      <w:b/>
      <w:bCs/>
    </w:rPr>
  </w:style>
  <w:style w:type="character" w:customStyle="1" w:styleId="affffb">
    <w:name w:val="Тема примечания Знак"/>
    <w:basedOn w:val="affff9"/>
    <w:link w:val="affffa"/>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c">
    <w:name w:val="annotation reference"/>
    <w:semiHidden/>
    <w:rsid w:val="00966ADD"/>
    <w:rPr>
      <w:sz w:val="16"/>
      <w:szCs w:val="16"/>
    </w:rPr>
  </w:style>
  <w:style w:type="paragraph" w:customStyle="1" w:styleId="affffd">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e">
    <w:name w:val="Обычный влево"/>
    <w:basedOn w:val="1f"/>
    <w:rsid w:val="00966ADD"/>
    <w:pPr>
      <w:tabs>
        <w:tab w:val="clear" w:pos="360"/>
      </w:tabs>
      <w:spacing w:before="0"/>
      <w:ind w:left="0" w:firstLine="0"/>
      <w:jc w:val="left"/>
    </w:pPr>
  </w:style>
  <w:style w:type="paragraph" w:customStyle="1" w:styleId="afffff">
    <w:name w:val="Табличный_по ширине"/>
    <w:basedOn w:val="affffd"/>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e"/>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0">
    <w:name w:val="Заголовок Знак"/>
    <w:uiPriority w:val="10"/>
    <w:rsid w:val="00966ADD"/>
    <w:rPr>
      <w:rFonts w:ascii="Cambria" w:eastAsia="Times New Roman" w:hAnsi="Cambria" w:cs="Times New Roman"/>
      <w:i/>
      <w:iCs/>
      <w:color w:val="243F60"/>
      <w:sz w:val="60"/>
      <w:szCs w:val="60"/>
    </w:rPr>
  </w:style>
  <w:style w:type="paragraph" w:styleId="afffff1">
    <w:name w:val="Intense Quote"/>
    <w:basedOn w:val="a5"/>
    <w:next w:val="a5"/>
    <w:link w:val="afffff2"/>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2">
    <w:name w:val="Выделенная цитата Знак"/>
    <w:basedOn w:val="a6"/>
    <w:link w:val="afffff1"/>
    <w:uiPriority w:val="30"/>
    <w:rsid w:val="00966ADD"/>
    <w:rPr>
      <w:rFonts w:ascii="Cambria" w:eastAsia="Times New Roman" w:hAnsi="Cambria" w:cs="Times New Roman"/>
      <w:i/>
      <w:iCs/>
      <w:color w:val="F4F4F4"/>
      <w:sz w:val="24"/>
      <w:szCs w:val="24"/>
      <w:shd w:val="clear" w:color="auto" w:fill="4F81BD"/>
    </w:rPr>
  </w:style>
  <w:style w:type="character" w:styleId="afffff3">
    <w:name w:val="Intense Emphasis"/>
    <w:uiPriority w:val="21"/>
    <w:qFormat/>
    <w:rsid w:val="00966ADD"/>
    <w:rPr>
      <w:b/>
      <w:bCs/>
      <w:i/>
      <w:iCs/>
      <w:color w:val="4F81BD"/>
      <w:sz w:val="22"/>
      <w:szCs w:val="22"/>
    </w:rPr>
  </w:style>
  <w:style w:type="character" w:styleId="afffff4">
    <w:name w:val="Subtle Reference"/>
    <w:uiPriority w:val="31"/>
    <w:qFormat/>
    <w:rsid w:val="00966ADD"/>
    <w:rPr>
      <w:color w:val="auto"/>
      <w:u w:val="single" w:color="9BBB59"/>
    </w:rPr>
  </w:style>
  <w:style w:type="character" w:styleId="afffff5">
    <w:name w:val="Intense Reference"/>
    <w:uiPriority w:val="32"/>
    <w:qFormat/>
    <w:rsid w:val="00966ADD"/>
    <w:rPr>
      <w:b/>
      <w:bCs/>
      <w:color w:val="76923C"/>
      <w:u w:val="single" w:color="9BBB59"/>
    </w:rPr>
  </w:style>
  <w:style w:type="paragraph" w:styleId="afffff6">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7">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8">
    <w:name w:val="Block Text"/>
    <w:basedOn w:val="a5"/>
    <w:rsid w:val="00966ADD"/>
    <w:pPr>
      <w:spacing w:line="360" w:lineRule="auto"/>
      <w:ind w:left="526" w:right="43"/>
    </w:pPr>
    <w:rPr>
      <w:rFonts w:eastAsia="Times New Roman" w:cs="Times New Roman"/>
      <w:sz w:val="28"/>
      <w:szCs w:val="28"/>
    </w:rPr>
  </w:style>
  <w:style w:type="character" w:styleId="afffff9">
    <w:name w:val="line number"/>
    <w:rsid w:val="00966ADD"/>
    <w:rPr>
      <w:sz w:val="18"/>
      <w:szCs w:val="18"/>
    </w:rPr>
  </w:style>
  <w:style w:type="paragraph" w:styleId="2e">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6"/>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6"/>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6"/>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a">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f">
    <w:name w:val="List Continue 2"/>
    <w:basedOn w:val="afffffa"/>
    <w:rsid w:val="00966ADD"/>
    <w:pPr>
      <w:ind w:left="2160"/>
    </w:pPr>
  </w:style>
  <w:style w:type="paragraph" w:styleId="39">
    <w:name w:val="List Continue 3"/>
    <w:basedOn w:val="afffffa"/>
    <w:rsid w:val="00966ADD"/>
    <w:pPr>
      <w:ind w:left="2520"/>
    </w:pPr>
  </w:style>
  <w:style w:type="paragraph" w:styleId="44">
    <w:name w:val="List Continue 4"/>
    <w:basedOn w:val="afffffa"/>
    <w:rsid w:val="00966ADD"/>
    <w:pPr>
      <w:ind w:left="2880"/>
    </w:pPr>
  </w:style>
  <w:style w:type="paragraph" w:styleId="54">
    <w:name w:val="List Continue 5"/>
    <w:basedOn w:val="afffffa"/>
    <w:rsid w:val="00966ADD"/>
    <w:pPr>
      <w:ind w:left="3240"/>
    </w:pPr>
  </w:style>
  <w:style w:type="paragraph" w:styleId="afffffb">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0">
    <w:name w:val="List Number 2"/>
    <w:basedOn w:val="afffffb"/>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b"/>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b"/>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b"/>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c">
    <w:name w:val="Message Header"/>
    <w:basedOn w:val="afff2"/>
    <w:link w:val="afffffd"/>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d">
    <w:name w:val="Шапка Знак"/>
    <w:basedOn w:val="a6"/>
    <w:link w:val="afffffc"/>
    <w:rsid w:val="00966ADD"/>
    <w:rPr>
      <w:rFonts w:ascii="Arial" w:eastAsia="Times New Roman" w:hAnsi="Arial" w:cs="Times New Roman"/>
      <w:sz w:val="20"/>
      <w:szCs w:val="20"/>
    </w:rPr>
  </w:style>
  <w:style w:type="paragraph" w:styleId="afffffe">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f">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0">
    <w:name w:val="Date"/>
    <w:basedOn w:val="a5"/>
    <w:next w:val="a5"/>
    <w:link w:val="affffff1"/>
    <w:rsid w:val="00966ADD"/>
    <w:pPr>
      <w:spacing w:line="360" w:lineRule="auto"/>
      <w:ind w:left="1080"/>
    </w:pPr>
    <w:rPr>
      <w:rFonts w:ascii="Arial" w:eastAsia="Times New Roman" w:hAnsi="Arial" w:cs="Times New Roman"/>
      <w:spacing w:val="-5"/>
      <w:sz w:val="20"/>
      <w:szCs w:val="20"/>
    </w:rPr>
  </w:style>
  <w:style w:type="character" w:customStyle="1" w:styleId="affffff1">
    <w:name w:val="Дата Знак"/>
    <w:basedOn w:val="a6"/>
    <w:link w:val="affffff0"/>
    <w:rsid w:val="00966ADD"/>
    <w:rPr>
      <w:rFonts w:ascii="Arial" w:eastAsia="Times New Roman" w:hAnsi="Arial" w:cs="Times New Roman"/>
      <w:spacing w:val="-5"/>
      <w:sz w:val="20"/>
      <w:szCs w:val="20"/>
    </w:rPr>
  </w:style>
  <w:style w:type="paragraph" w:styleId="affffff2">
    <w:name w:val="Note Heading"/>
    <w:basedOn w:val="a5"/>
    <w:next w:val="a5"/>
    <w:link w:val="affffff3"/>
    <w:rsid w:val="00966ADD"/>
    <w:pPr>
      <w:spacing w:line="360" w:lineRule="auto"/>
      <w:ind w:left="1080"/>
    </w:pPr>
    <w:rPr>
      <w:rFonts w:ascii="Arial" w:eastAsia="Times New Roman" w:hAnsi="Arial" w:cs="Times New Roman"/>
      <w:spacing w:val="-5"/>
      <w:sz w:val="20"/>
      <w:szCs w:val="20"/>
    </w:rPr>
  </w:style>
  <w:style w:type="character" w:customStyle="1" w:styleId="affffff3">
    <w:name w:val="Заголовок записки Знак"/>
    <w:basedOn w:val="a6"/>
    <w:link w:val="affffff2"/>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1">
    <w:name w:val="Body Text First Indent 2"/>
    <w:basedOn w:val="afff0"/>
    <w:link w:val="2f2"/>
    <w:rsid w:val="00966ADD"/>
    <w:pPr>
      <w:spacing w:line="360" w:lineRule="auto"/>
      <w:ind w:firstLine="210"/>
      <w:jc w:val="left"/>
    </w:pPr>
    <w:rPr>
      <w:rFonts w:ascii="Arial" w:hAnsi="Arial" w:cs="Times New Roman"/>
      <w:spacing w:val="-5"/>
      <w:szCs w:val="24"/>
    </w:rPr>
  </w:style>
  <w:style w:type="character" w:customStyle="1" w:styleId="2f2">
    <w:name w:val="Красная строка 2 Знак"/>
    <w:basedOn w:val="afff"/>
    <w:link w:val="2f1"/>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3">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4">
    <w:name w:val="Signature"/>
    <w:basedOn w:val="a5"/>
    <w:link w:val="affffff5"/>
    <w:rsid w:val="00966ADD"/>
    <w:pPr>
      <w:spacing w:line="360" w:lineRule="auto"/>
      <w:ind w:left="4252"/>
    </w:pPr>
    <w:rPr>
      <w:rFonts w:ascii="Arial" w:eastAsia="Times New Roman" w:hAnsi="Arial" w:cs="Times New Roman"/>
      <w:spacing w:val="-5"/>
      <w:sz w:val="20"/>
      <w:szCs w:val="20"/>
    </w:rPr>
  </w:style>
  <w:style w:type="character" w:customStyle="1" w:styleId="affffff5">
    <w:name w:val="Подпись Знак"/>
    <w:basedOn w:val="a6"/>
    <w:link w:val="affffff4"/>
    <w:rsid w:val="00966ADD"/>
    <w:rPr>
      <w:rFonts w:ascii="Arial" w:eastAsia="Times New Roman" w:hAnsi="Arial" w:cs="Times New Roman"/>
      <w:spacing w:val="-5"/>
      <w:sz w:val="20"/>
      <w:szCs w:val="20"/>
    </w:rPr>
  </w:style>
  <w:style w:type="paragraph" w:styleId="affffff6">
    <w:name w:val="Salutation"/>
    <w:basedOn w:val="a5"/>
    <w:next w:val="a5"/>
    <w:link w:val="affffff7"/>
    <w:rsid w:val="00966ADD"/>
    <w:pPr>
      <w:spacing w:line="360" w:lineRule="auto"/>
      <w:ind w:left="1080"/>
    </w:pPr>
    <w:rPr>
      <w:rFonts w:ascii="Arial" w:eastAsia="Times New Roman" w:hAnsi="Arial" w:cs="Times New Roman"/>
      <w:spacing w:val="-5"/>
      <w:sz w:val="20"/>
      <w:szCs w:val="20"/>
    </w:rPr>
  </w:style>
  <w:style w:type="character" w:customStyle="1" w:styleId="affffff7">
    <w:name w:val="Приветствие Знак"/>
    <w:basedOn w:val="a6"/>
    <w:link w:val="affffff6"/>
    <w:rsid w:val="00966ADD"/>
    <w:rPr>
      <w:rFonts w:ascii="Arial" w:eastAsia="Times New Roman" w:hAnsi="Arial" w:cs="Times New Roman"/>
      <w:spacing w:val="-5"/>
      <w:sz w:val="20"/>
      <w:szCs w:val="20"/>
    </w:rPr>
  </w:style>
  <w:style w:type="paragraph" w:styleId="affffff8">
    <w:name w:val="Closing"/>
    <w:basedOn w:val="a5"/>
    <w:link w:val="affffff9"/>
    <w:rsid w:val="00966ADD"/>
    <w:pPr>
      <w:spacing w:line="360" w:lineRule="auto"/>
      <w:ind w:left="4252"/>
    </w:pPr>
    <w:rPr>
      <w:rFonts w:ascii="Arial" w:eastAsia="Times New Roman" w:hAnsi="Arial" w:cs="Times New Roman"/>
      <w:spacing w:val="-5"/>
      <w:sz w:val="20"/>
      <w:szCs w:val="20"/>
    </w:rPr>
  </w:style>
  <w:style w:type="character" w:customStyle="1" w:styleId="affffff9">
    <w:name w:val="Прощание Знак"/>
    <w:basedOn w:val="a6"/>
    <w:link w:val="affffff8"/>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a">
    <w:name w:val="E-mail Signature"/>
    <w:basedOn w:val="a5"/>
    <w:link w:val="affffffb"/>
    <w:rsid w:val="00966ADD"/>
    <w:pPr>
      <w:spacing w:line="360" w:lineRule="auto"/>
      <w:ind w:left="1080"/>
    </w:pPr>
    <w:rPr>
      <w:rFonts w:ascii="Arial" w:eastAsia="Times New Roman" w:hAnsi="Arial" w:cs="Times New Roman"/>
      <w:spacing w:val="-5"/>
      <w:sz w:val="20"/>
      <w:szCs w:val="20"/>
    </w:rPr>
  </w:style>
  <w:style w:type="character" w:customStyle="1" w:styleId="affffffb">
    <w:name w:val="Электронная подпись Знак"/>
    <w:basedOn w:val="a6"/>
    <w:link w:val="affffffa"/>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c">
    <w:name w:val="Table Elegant"/>
    <w:basedOn w:val="a7"/>
    <w:rsid w:val="00966ADD"/>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Subtle 2"/>
    <w:basedOn w:val="a7"/>
    <w:rsid w:val="00966ADD"/>
    <w:pPr>
      <w:spacing w:after="0" w:line="240" w:lineRule="auto"/>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lassic 2"/>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6">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imple 2"/>
    <w:basedOn w:val="a7"/>
    <w:rsid w:val="00966ADD"/>
    <w:pPr>
      <w:spacing w:after="0" w:line="240" w:lineRule="auto"/>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8">
    <w:name w:val="Table Grid 2"/>
    <w:basedOn w:val="a7"/>
    <w:rsid w:val="00966ADD"/>
    <w:pPr>
      <w:spacing w:after="0" w:line="240" w:lineRule="auto"/>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d">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e">
    <w:name w:val="Table Professional"/>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0">
    <w:name w:val="Table Theme"/>
    <w:basedOn w:val="a7"/>
    <w:rsid w:val="00966AD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7"/>
    <w:rsid w:val="00966ADD"/>
    <w:pPr>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1">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2">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3">
    <w:name w:val="ТЕКСТ ГРАД"/>
    <w:basedOn w:val="a5"/>
    <w:link w:val="afffffff4"/>
    <w:qFormat/>
    <w:rsid w:val="00966ADD"/>
    <w:pPr>
      <w:spacing w:line="360" w:lineRule="auto"/>
    </w:pPr>
    <w:rPr>
      <w:rFonts w:eastAsia="Times New Roman" w:cs="Times New Roman"/>
      <w:szCs w:val="24"/>
    </w:rPr>
  </w:style>
  <w:style w:type="character" w:customStyle="1" w:styleId="afffffff4">
    <w:name w:val="ТЕКСТ ГРАД Знак"/>
    <w:link w:val="afffffff3"/>
    <w:rsid w:val="00966ADD"/>
    <w:rPr>
      <w:rFonts w:ascii="Times New Roman" w:eastAsia="Times New Roman" w:hAnsi="Times New Roman" w:cs="Times New Roman"/>
      <w:sz w:val="24"/>
      <w:szCs w:val="24"/>
    </w:rPr>
  </w:style>
  <w:style w:type="paragraph" w:customStyle="1" w:styleId="afffffff5">
    <w:name w:val="ООО  «Институт Территориального Планирования"/>
    <w:basedOn w:val="a5"/>
    <w:link w:val="afffffff6"/>
    <w:qFormat/>
    <w:rsid w:val="00966ADD"/>
    <w:pPr>
      <w:spacing w:line="360" w:lineRule="auto"/>
      <w:ind w:left="709" w:firstLine="0"/>
      <w:jc w:val="right"/>
    </w:pPr>
    <w:rPr>
      <w:rFonts w:eastAsia="Times New Roman" w:cs="Times New Roman"/>
      <w:szCs w:val="24"/>
    </w:rPr>
  </w:style>
  <w:style w:type="character" w:customStyle="1" w:styleId="afffffff6">
    <w:name w:val="ООО  «Институт Территориального Планирования Знак"/>
    <w:link w:val="afffffff5"/>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7">
    <w:name w:val="Placeholder Text"/>
    <w:uiPriority w:val="99"/>
    <w:semiHidden/>
    <w:rsid w:val="00966ADD"/>
    <w:rPr>
      <w:color w:val="808080"/>
    </w:rPr>
  </w:style>
  <w:style w:type="paragraph" w:styleId="afffffff8">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1"/>
    <w:autoRedefine/>
    <w:rsid w:val="00966ADD"/>
    <w:pPr>
      <w:keepNext w:val="0"/>
      <w:numPr>
        <w:ilvl w:val="1"/>
        <w:numId w:val="11"/>
      </w:numPr>
      <w:suppressAutoHyphens w:val="0"/>
      <w:spacing w:before="0" w:after="0" w:line="360" w:lineRule="auto"/>
      <w:jc w:val="both"/>
    </w:pPr>
    <w:rPr>
      <w:rFonts w:cs="Times New Roman"/>
      <w:b w:val="0"/>
      <w:bCs w:val="0"/>
      <w:i/>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szCs w:val="24"/>
      <w:u w:val="single"/>
    </w:rPr>
  </w:style>
  <w:style w:type="paragraph" w:customStyle="1" w:styleId="S4">
    <w:name w:val="S_Заголовок 4"/>
    <w:basedOn w:val="4"/>
    <w:rsid w:val="00966ADD"/>
    <w:pPr>
      <w:keepNext w:val="0"/>
      <w:numPr>
        <w:ilvl w:val="3"/>
        <w:numId w:val="11"/>
      </w:numPr>
      <w:spacing w:after="0"/>
      <w:jc w:val="left"/>
    </w:pPr>
    <w:rPr>
      <w:bCs w:val="0"/>
      <w:i/>
      <w:szCs w:val="24"/>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9">
    <w:name w:val="ГРАД Основной текст"/>
    <w:basedOn w:val="a5"/>
    <w:link w:val="afffffffa"/>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a">
    <w:name w:val="ГРАД Основной текст Знак Знак"/>
    <w:link w:val="afffffff9"/>
    <w:rsid w:val="00966ADD"/>
    <w:rPr>
      <w:rFonts w:ascii="Times New Roman" w:eastAsia="Calibri" w:hAnsi="Times New Roman" w:cs="Times New Roman"/>
      <w:bCs/>
      <w:spacing w:val="4"/>
      <w:w w:val="109"/>
      <w:sz w:val="24"/>
      <w:szCs w:val="28"/>
      <w:lang w:bidi="en-US"/>
    </w:rPr>
  </w:style>
  <w:style w:type="paragraph" w:customStyle="1" w:styleId="afffffffb">
    <w:name w:val="ГРАД Список маркированный"/>
    <w:basedOn w:val="afffff6"/>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uiPriority w:val="99"/>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c">
    <w:name w:val="Символ сноски"/>
    <w:rsid w:val="00966ADD"/>
  </w:style>
  <w:style w:type="paragraph" w:customStyle="1" w:styleId="afffffffd">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e">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1"/>
    <w:qFormat/>
    <w:rsid w:val="00966ADD"/>
    <w:pPr>
      <w:keepLines/>
      <w:numPr>
        <w:ilvl w:val="1"/>
        <w:numId w:val="13"/>
      </w:numPr>
      <w:suppressAutoHyphens w:val="0"/>
      <w:spacing w:before="200" w:after="0" w:line="276" w:lineRule="auto"/>
      <w:ind w:left="1287"/>
      <w:jc w:val="both"/>
    </w:pPr>
    <w:rPr>
      <w:rFonts w:cs="Times New Roman"/>
      <w:i/>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b">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c">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f">
    <w:name w:val="Основной текст_"/>
    <w:link w:val="2fd"/>
    <w:rsid w:val="00966ADD"/>
    <w:rPr>
      <w:shd w:val="clear" w:color="auto" w:fill="FFFFFF"/>
    </w:rPr>
  </w:style>
  <w:style w:type="paragraph" w:customStyle="1" w:styleId="2fd">
    <w:name w:val="Основной текст2"/>
    <w:basedOn w:val="a5"/>
    <w:link w:val="affffffff"/>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0">
    <w:name w:val="Оглавление_"/>
    <w:link w:val="affffffff1"/>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1">
    <w:name w:val="Оглавление"/>
    <w:basedOn w:val="a5"/>
    <w:link w:val="affffffff0"/>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2">
    <w:name w:val="_абзац"/>
    <w:basedOn w:val="a5"/>
    <w:link w:val="affffffff3"/>
    <w:qFormat/>
    <w:rsid w:val="00966ADD"/>
    <w:pPr>
      <w:spacing w:line="276" w:lineRule="auto"/>
    </w:pPr>
    <w:rPr>
      <w:rFonts w:eastAsia="Times New Roman" w:cs="Times New Roman"/>
      <w:szCs w:val="24"/>
    </w:rPr>
  </w:style>
  <w:style w:type="character" w:customStyle="1" w:styleId="affffffff3">
    <w:name w:val="_абзац Знак"/>
    <w:link w:val="affffffff2"/>
    <w:rsid w:val="00966ADD"/>
    <w:rPr>
      <w:rFonts w:ascii="Times New Roman" w:eastAsia="Times New Roman" w:hAnsi="Times New Roman" w:cs="Times New Roman"/>
      <w:sz w:val="24"/>
      <w:szCs w:val="24"/>
    </w:rPr>
  </w:style>
  <w:style w:type="character" w:customStyle="1" w:styleId="affd">
    <w:name w:val="Абзац списка Знак"/>
    <w:aliases w:val="Абзац списка основной Знак,Bullet List Знак,FooterText Знак,numbered Знак,Paragraphe de liste1 Знак,lp1 Знак,Заголовок_3 Знак,Список_маркированный Знак1,Варианты ответов Знак Знак,Абзац списка1 Знак Знак,Список_маркированный Знак Знак"/>
    <w:link w:val="affc"/>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4">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5">
    <w:name w:val="Гипертекстовая ссылка"/>
    <w:uiPriority w:val="99"/>
    <w:rsid w:val="00966ADD"/>
    <w:rPr>
      <w:color w:val="106BBE"/>
    </w:rPr>
  </w:style>
  <w:style w:type="paragraph" w:customStyle="1" w:styleId="affffffff6">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qFormat/>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7">
    <w:name w:val="МОЕ"/>
    <w:basedOn w:val="a5"/>
    <w:rsid w:val="00A113F2"/>
    <w:rPr>
      <w:rFonts w:eastAsia="Times New Roman" w:cs="Times New Roman"/>
      <w:spacing w:val="10"/>
      <w:sz w:val="28"/>
      <w:szCs w:val="28"/>
    </w:rPr>
  </w:style>
  <w:style w:type="paragraph" w:customStyle="1" w:styleId="affffffff8">
    <w:name w:val="Таблица НГП"/>
    <w:basedOn w:val="a5"/>
    <w:qFormat/>
    <w:rsid w:val="00752037"/>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752037"/>
  </w:style>
  <w:style w:type="character" w:customStyle="1" w:styleId="mw-editsection">
    <w:name w:val="mw-editsection"/>
    <w:basedOn w:val="a6"/>
    <w:rsid w:val="00752037"/>
  </w:style>
  <w:style w:type="character" w:customStyle="1" w:styleId="mw-editsection-bracket">
    <w:name w:val="mw-editsection-bracket"/>
    <w:basedOn w:val="a6"/>
    <w:rsid w:val="00752037"/>
  </w:style>
  <w:style w:type="character" w:customStyle="1" w:styleId="mw-editsection-divider">
    <w:name w:val="mw-editsection-divider"/>
    <w:basedOn w:val="a6"/>
    <w:rsid w:val="00752037"/>
  </w:style>
  <w:style w:type="paragraph" w:customStyle="1" w:styleId="affffffff9">
    <w:name w:val="Знак Знак Знак Знак Знак Знак Знак"/>
    <w:basedOn w:val="a5"/>
    <w:rsid w:val="00752037"/>
    <w:pPr>
      <w:spacing w:after="160" w:line="240" w:lineRule="exact"/>
      <w:ind w:firstLine="0"/>
      <w:jc w:val="left"/>
    </w:pPr>
    <w:rPr>
      <w:rFonts w:ascii="Verdana" w:eastAsia="Times New Roman" w:hAnsi="Verdana" w:cs="Verdana"/>
      <w:sz w:val="20"/>
      <w:szCs w:val="20"/>
      <w:lang w:val="en-US" w:eastAsia="en-US"/>
    </w:rPr>
  </w:style>
  <w:style w:type="character" w:customStyle="1" w:styleId="searchresult">
    <w:name w:val="search_result"/>
    <w:basedOn w:val="a6"/>
    <w:rsid w:val="009E19AE"/>
  </w:style>
  <w:style w:type="character" w:customStyle="1" w:styleId="1fa">
    <w:name w:val="Неразрешенное упоминание1"/>
    <w:basedOn w:val="a6"/>
    <w:uiPriority w:val="99"/>
    <w:semiHidden/>
    <w:unhideWhenUsed/>
    <w:rsid w:val="00977C5C"/>
    <w:rPr>
      <w:color w:val="605E5C"/>
      <w:shd w:val="clear" w:color="auto" w:fill="E1DFDD"/>
    </w:rPr>
  </w:style>
  <w:style w:type="paragraph" w:customStyle="1" w:styleId="2">
    <w:name w:val="Заголовок 2 другой"/>
    <w:basedOn w:val="21"/>
    <w:qFormat/>
    <w:rsid w:val="00A838E1"/>
    <w:pPr>
      <w:keepLines/>
      <w:numPr>
        <w:ilvl w:val="1"/>
        <w:numId w:val="18"/>
      </w:numPr>
    </w:pPr>
  </w:style>
  <w:style w:type="character" w:customStyle="1" w:styleId="b">
    <w:name w:val="b"/>
    <w:basedOn w:val="a6"/>
    <w:rsid w:val="00065689"/>
  </w:style>
  <w:style w:type="paragraph" w:customStyle="1" w:styleId="search-resultstext">
    <w:name w:val="search-results__text"/>
    <w:basedOn w:val="a5"/>
    <w:rsid w:val="004E1D70"/>
    <w:pPr>
      <w:spacing w:before="100" w:beforeAutospacing="1" w:after="100" w:afterAutospacing="1"/>
      <w:ind w:firstLine="0"/>
      <w:jc w:val="left"/>
    </w:pPr>
    <w:rPr>
      <w:rFonts w:eastAsia="Times New Roman" w:cs="Times New Roman"/>
      <w:szCs w:val="24"/>
    </w:rPr>
  </w:style>
  <w:style w:type="paragraph" w:customStyle="1" w:styleId="search-resultslink-inherit">
    <w:name w:val="search-results__link-inherit"/>
    <w:basedOn w:val="a5"/>
    <w:rsid w:val="004E1D70"/>
    <w:pPr>
      <w:spacing w:before="100" w:beforeAutospacing="1" w:after="100" w:afterAutospacing="1"/>
      <w:ind w:firstLine="0"/>
      <w:jc w:val="left"/>
    </w:pPr>
    <w:rPr>
      <w:rFonts w:eastAsia="Times New Roman" w:cs="Times New Roman"/>
      <w:szCs w:val="24"/>
    </w:rPr>
  </w:style>
  <w:style w:type="character" w:customStyle="1" w:styleId="aff7">
    <w:name w:val="Обычный текст Знак"/>
    <w:basedOn w:val="a6"/>
    <w:link w:val="aff6"/>
    <w:rsid w:val="00D84A36"/>
    <w:rPr>
      <w:rFonts w:ascii="Times New Roman" w:eastAsia="Times New Roman" w:hAnsi="Times New Roman" w:cs="Times New Roman"/>
      <w:sz w:val="24"/>
      <w:szCs w:val="24"/>
      <w:lang w:val="en-US" w:eastAsia="ar-SA"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1679">
      <w:bodyDiv w:val="1"/>
      <w:marLeft w:val="0"/>
      <w:marRight w:val="0"/>
      <w:marTop w:val="0"/>
      <w:marBottom w:val="0"/>
      <w:divBdr>
        <w:top w:val="none" w:sz="0" w:space="0" w:color="auto"/>
        <w:left w:val="none" w:sz="0" w:space="0" w:color="auto"/>
        <w:bottom w:val="none" w:sz="0" w:space="0" w:color="auto"/>
        <w:right w:val="none" w:sz="0" w:space="0" w:color="auto"/>
      </w:divBdr>
    </w:div>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55856193">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55461299">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15848">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40674569">
      <w:bodyDiv w:val="1"/>
      <w:marLeft w:val="0"/>
      <w:marRight w:val="0"/>
      <w:marTop w:val="0"/>
      <w:marBottom w:val="0"/>
      <w:divBdr>
        <w:top w:val="none" w:sz="0" w:space="0" w:color="auto"/>
        <w:left w:val="none" w:sz="0" w:space="0" w:color="auto"/>
        <w:bottom w:val="none" w:sz="0" w:space="0" w:color="auto"/>
        <w:right w:val="none" w:sz="0" w:space="0" w:color="auto"/>
      </w:divBdr>
    </w:div>
    <w:div w:id="255553994">
      <w:bodyDiv w:val="1"/>
      <w:marLeft w:val="0"/>
      <w:marRight w:val="0"/>
      <w:marTop w:val="0"/>
      <w:marBottom w:val="0"/>
      <w:divBdr>
        <w:top w:val="none" w:sz="0" w:space="0" w:color="auto"/>
        <w:left w:val="none" w:sz="0" w:space="0" w:color="auto"/>
        <w:bottom w:val="none" w:sz="0" w:space="0" w:color="auto"/>
        <w:right w:val="none" w:sz="0" w:space="0" w:color="auto"/>
      </w:divBdr>
    </w:div>
    <w:div w:id="261033047">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283661607">
      <w:bodyDiv w:val="1"/>
      <w:marLeft w:val="0"/>
      <w:marRight w:val="0"/>
      <w:marTop w:val="0"/>
      <w:marBottom w:val="0"/>
      <w:divBdr>
        <w:top w:val="none" w:sz="0" w:space="0" w:color="auto"/>
        <w:left w:val="none" w:sz="0" w:space="0" w:color="auto"/>
        <w:bottom w:val="none" w:sz="0" w:space="0" w:color="auto"/>
        <w:right w:val="none" w:sz="0" w:space="0" w:color="auto"/>
      </w:divBdr>
    </w:div>
    <w:div w:id="312561285">
      <w:bodyDiv w:val="1"/>
      <w:marLeft w:val="0"/>
      <w:marRight w:val="0"/>
      <w:marTop w:val="0"/>
      <w:marBottom w:val="0"/>
      <w:divBdr>
        <w:top w:val="none" w:sz="0" w:space="0" w:color="auto"/>
        <w:left w:val="none" w:sz="0" w:space="0" w:color="auto"/>
        <w:bottom w:val="none" w:sz="0" w:space="0" w:color="auto"/>
        <w:right w:val="none" w:sz="0" w:space="0" w:color="auto"/>
      </w:divBdr>
    </w:div>
    <w:div w:id="346560231">
      <w:bodyDiv w:val="1"/>
      <w:marLeft w:val="0"/>
      <w:marRight w:val="0"/>
      <w:marTop w:val="0"/>
      <w:marBottom w:val="0"/>
      <w:divBdr>
        <w:top w:val="none" w:sz="0" w:space="0" w:color="auto"/>
        <w:left w:val="none" w:sz="0" w:space="0" w:color="auto"/>
        <w:bottom w:val="none" w:sz="0" w:space="0" w:color="auto"/>
        <w:right w:val="none" w:sz="0" w:space="0" w:color="auto"/>
      </w:divBdr>
      <w:divsChild>
        <w:div w:id="1973100168">
          <w:marLeft w:val="0"/>
          <w:marRight w:val="0"/>
          <w:marTop w:val="120"/>
          <w:marBottom w:val="0"/>
          <w:divBdr>
            <w:top w:val="none" w:sz="0" w:space="0" w:color="auto"/>
            <w:left w:val="none" w:sz="0" w:space="0" w:color="auto"/>
            <w:bottom w:val="none" w:sz="0" w:space="0" w:color="auto"/>
            <w:right w:val="none" w:sz="0" w:space="0" w:color="auto"/>
          </w:divBdr>
        </w:div>
        <w:div w:id="1564869210">
          <w:marLeft w:val="0"/>
          <w:marRight w:val="0"/>
          <w:marTop w:val="120"/>
          <w:marBottom w:val="0"/>
          <w:divBdr>
            <w:top w:val="none" w:sz="0" w:space="0" w:color="auto"/>
            <w:left w:val="none" w:sz="0" w:space="0" w:color="auto"/>
            <w:bottom w:val="none" w:sz="0" w:space="0" w:color="auto"/>
            <w:right w:val="none" w:sz="0" w:space="0" w:color="auto"/>
          </w:divBdr>
        </w:div>
        <w:div w:id="1068842099">
          <w:marLeft w:val="0"/>
          <w:marRight w:val="0"/>
          <w:marTop w:val="120"/>
          <w:marBottom w:val="0"/>
          <w:divBdr>
            <w:top w:val="none" w:sz="0" w:space="0" w:color="auto"/>
            <w:left w:val="none" w:sz="0" w:space="0" w:color="auto"/>
            <w:bottom w:val="none" w:sz="0" w:space="0" w:color="auto"/>
            <w:right w:val="none" w:sz="0" w:space="0" w:color="auto"/>
          </w:divBdr>
        </w:div>
      </w:divsChild>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6127986">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363943231">
      <w:bodyDiv w:val="1"/>
      <w:marLeft w:val="0"/>
      <w:marRight w:val="0"/>
      <w:marTop w:val="0"/>
      <w:marBottom w:val="0"/>
      <w:divBdr>
        <w:top w:val="none" w:sz="0" w:space="0" w:color="auto"/>
        <w:left w:val="none" w:sz="0" w:space="0" w:color="auto"/>
        <w:bottom w:val="none" w:sz="0" w:space="0" w:color="auto"/>
        <w:right w:val="none" w:sz="0" w:space="0" w:color="auto"/>
      </w:divBdr>
    </w:div>
    <w:div w:id="478308826">
      <w:bodyDiv w:val="1"/>
      <w:marLeft w:val="0"/>
      <w:marRight w:val="0"/>
      <w:marTop w:val="0"/>
      <w:marBottom w:val="0"/>
      <w:divBdr>
        <w:top w:val="none" w:sz="0" w:space="0" w:color="auto"/>
        <w:left w:val="none" w:sz="0" w:space="0" w:color="auto"/>
        <w:bottom w:val="none" w:sz="0" w:space="0" w:color="auto"/>
        <w:right w:val="none" w:sz="0" w:space="0" w:color="auto"/>
      </w:divBdr>
    </w:div>
    <w:div w:id="481505456">
      <w:bodyDiv w:val="1"/>
      <w:marLeft w:val="0"/>
      <w:marRight w:val="0"/>
      <w:marTop w:val="0"/>
      <w:marBottom w:val="0"/>
      <w:divBdr>
        <w:top w:val="none" w:sz="0" w:space="0" w:color="auto"/>
        <w:left w:val="none" w:sz="0" w:space="0" w:color="auto"/>
        <w:bottom w:val="none" w:sz="0" w:space="0" w:color="auto"/>
        <w:right w:val="none" w:sz="0" w:space="0" w:color="auto"/>
      </w:divBdr>
    </w:div>
    <w:div w:id="484275216">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82108649">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00836376">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665598585">
      <w:bodyDiv w:val="1"/>
      <w:marLeft w:val="0"/>
      <w:marRight w:val="0"/>
      <w:marTop w:val="0"/>
      <w:marBottom w:val="0"/>
      <w:divBdr>
        <w:top w:val="none" w:sz="0" w:space="0" w:color="auto"/>
        <w:left w:val="none" w:sz="0" w:space="0" w:color="auto"/>
        <w:bottom w:val="none" w:sz="0" w:space="0" w:color="auto"/>
        <w:right w:val="none" w:sz="0" w:space="0" w:color="auto"/>
      </w:divBdr>
    </w:div>
    <w:div w:id="682707198">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39447758">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782848346">
      <w:bodyDiv w:val="1"/>
      <w:marLeft w:val="0"/>
      <w:marRight w:val="0"/>
      <w:marTop w:val="0"/>
      <w:marBottom w:val="0"/>
      <w:divBdr>
        <w:top w:val="none" w:sz="0" w:space="0" w:color="auto"/>
        <w:left w:val="none" w:sz="0" w:space="0" w:color="auto"/>
        <w:bottom w:val="none" w:sz="0" w:space="0" w:color="auto"/>
        <w:right w:val="none" w:sz="0" w:space="0" w:color="auto"/>
      </w:divBdr>
    </w:div>
    <w:div w:id="793407441">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10232320">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98658271">
      <w:bodyDiv w:val="1"/>
      <w:marLeft w:val="0"/>
      <w:marRight w:val="0"/>
      <w:marTop w:val="0"/>
      <w:marBottom w:val="0"/>
      <w:divBdr>
        <w:top w:val="none" w:sz="0" w:space="0" w:color="auto"/>
        <w:left w:val="none" w:sz="0" w:space="0" w:color="auto"/>
        <w:bottom w:val="none" w:sz="0" w:space="0" w:color="auto"/>
        <w:right w:val="none" w:sz="0" w:space="0" w:color="auto"/>
      </w:divBdr>
    </w:div>
    <w:div w:id="1020427041">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078939899">
      <w:bodyDiv w:val="1"/>
      <w:marLeft w:val="0"/>
      <w:marRight w:val="0"/>
      <w:marTop w:val="0"/>
      <w:marBottom w:val="0"/>
      <w:divBdr>
        <w:top w:val="none" w:sz="0" w:space="0" w:color="auto"/>
        <w:left w:val="none" w:sz="0" w:space="0" w:color="auto"/>
        <w:bottom w:val="none" w:sz="0" w:space="0" w:color="auto"/>
        <w:right w:val="none" w:sz="0" w:space="0" w:color="auto"/>
      </w:divBdr>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23772749">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299798099">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58695302">
      <w:bodyDiv w:val="1"/>
      <w:marLeft w:val="0"/>
      <w:marRight w:val="0"/>
      <w:marTop w:val="0"/>
      <w:marBottom w:val="0"/>
      <w:divBdr>
        <w:top w:val="none" w:sz="0" w:space="0" w:color="auto"/>
        <w:left w:val="none" w:sz="0" w:space="0" w:color="auto"/>
        <w:bottom w:val="none" w:sz="0" w:space="0" w:color="auto"/>
        <w:right w:val="none" w:sz="0" w:space="0" w:color="auto"/>
      </w:divBdr>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386294648">
      <w:bodyDiv w:val="1"/>
      <w:marLeft w:val="0"/>
      <w:marRight w:val="0"/>
      <w:marTop w:val="0"/>
      <w:marBottom w:val="0"/>
      <w:divBdr>
        <w:top w:val="none" w:sz="0" w:space="0" w:color="auto"/>
        <w:left w:val="none" w:sz="0" w:space="0" w:color="auto"/>
        <w:bottom w:val="none" w:sz="0" w:space="0" w:color="auto"/>
        <w:right w:val="none" w:sz="0" w:space="0" w:color="auto"/>
      </w:divBdr>
    </w:div>
    <w:div w:id="1397128688">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06301010">
      <w:bodyDiv w:val="1"/>
      <w:marLeft w:val="0"/>
      <w:marRight w:val="0"/>
      <w:marTop w:val="0"/>
      <w:marBottom w:val="0"/>
      <w:divBdr>
        <w:top w:val="none" w:sz="0" w:space="0" w:color="auto"/>
        <w:left w:val="none" w:sz="0" w:space="0" w:color="auto"/>
        <w:bottom w:val="none" w:sz="0" w:space="0" w:color="auto"/>
        <w:right w:val="none" w:sz="0" w:space="0" w:color="auto"/>
      </w:divBdr>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20640725">
      <w:bodyDiv w:val="1"/>
      <w:marLeft w:val="0"/>
      <w:marRight w:val="0"/>
      <w:marTop w:val="0"/>
      <w:marBottom w:val="0"/>
      <w:divBdr>
        <w:top w:val="none" w:sz="0" w:space="0" w:color="auto"/>
        <w:left w:val="none" w:sz="0" w:space="0" w:color="auto"/>
        <w:bottom w:val="none" w:sz="0" w:space="0" w:color="auto"/>
        <w:right w:val="none" w:sz="0" w:space="0" w:color="auto"/>
      </w:divBdr>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79806959">
      <w:bodyDiv w:val="1"/>
      <w:marLeft w:val="0"/>
      <w:marRight w:val="0"/>
      <w:marTop w:val="0"/>
      <w:marBottom w:val="0"/>
      <w:divBdr>
        <w:top w:val="none" w:sz="0" w:space="0" w:color="auto"/>
        <w:left w:val="none" w:sz="0" w:space="0" w:color="auto"/>
        <w:bottom w:val="none" w:sz="0" w:space="0" w:color="auto"/>
        <w:right w:val="none" w:sz="0" w:space="0" w:color="auto"/>
      </w:divBdr>
    </w:div>
    <w:div w:id="1481847644">
      <w:bodyDiv w:val="1"/>
      <w:marLeft w:val="0"/>
      <w:marRight w:val="0"/>
      <w:marTop w:val="0"/>
      <w:marBottom w:val="0"/>
      <w:divBdr>
        <w:top w:val="none" w:sz="0" w:space="0" w:color="auto"/>
        <w:left w:val="none" w:sz="0" w:space="0" w:color="auto"/>
        <w:bottom w:val="none" w:sz="0" w:space="0" w:color="auto"/>
        <w:right w:val="none" w:sz="0" w:space="0" w:color="auto"/>
      </w:divBdr>
    </w:div>
    <w:div w:id="1520317747">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58200288">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13979872">
      <w:bodyDiv w:val="1"/>
      <w:marLeft w:val="0"/>
      <w:marRight w:val="0"/>
      <w:marTop w:val="0"/>
      <w:marBottom w:val="0"/>
      <w:divBdr>
        <w:top w:val="none" w:sz="0" w:space="0" w:color="auto"/>
        <w:left w:val="none" w:sz="0" w:space="0" w:color="auto"/>
        <w:bottom w:val="none" w:sz="0" w:space="0" w:color="auto"/>
        <w:right w:val="none" w:sz="0" w:space="0" w:color="auto"/>
      </w:divBdr>
    </w:div>
    <w:div w:id="1616331740">
      <w:bodyDiv w:val="1"/>
      <w:marLeft w:val="0"/>
      <w:marRight w:val="0"/>
      <w:marTop w:val="0"/>
      <w:marBottom w:val="0"/>
      <w:divBdr>
        <w:top w:val="none" w:sz="0" w:space="0" w:color="auto"/>
        <w:left w:val="none" w:sz="0" w:space="0" w:color="auto"/>
        <w:bottom w:val="none" w:sz="0" w:space="0" w:color="auto"/>
        <w:right w:val="none" w:sz="0" w:space="0" w:color="auto"/>
      </w:divBdr>
    </w:div>
    <w:div w:id="162229845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4844249">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37626386">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772700948">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0249311">
      <w:bodyDiv w:val="1"/>
      <w:marLeft w:val="0"/>
      <w:marRight w:val="0"/>
      <w:marTop w:val="0"/>
      <w:marBottom w:val="0"/>
      <w:divBdr>
        <w:top w:val="none" w:sz="0" w:space="0" w:color="auto"/>
        <w:left w:val="none" w:sz="0" w:space="0" w:color="auto"/>
        <w:bottom w:val="none" w:sz="0" w:space="0" w:color="auto"/>
        <w:right w:val="none" w:sz="0" w:space="0" w:color="auto"/>
      </w:divBdr>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856840387">
      <w:bodyDiv w:val="1"/>
      <w:marLeft w:val="0"/>
      <w:marRight w:val="0"/>
      <w:marTop w:val="0"/>
      <w:marBottom w:val="0"/>
      <w:divBdr>
        <w:top w:val="none" w:sz="0" w:space="0" w:color="auto"/>
        <w:left w:val="none" w:sz="0" w:space="0" w:color="auto"/>
        <w:bottom w:val="none" w:sz="0" w:space="0" w:color="auto"/>
        <w:right w:val="none" w:sz="0" w:space="0" w:color="auto"/>
      </w:divBdr>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2903996">
      <w:bodyDiv w:val="1"/>
      <w:marLeft w:val="0"/>
      <w:marRight w:val="0"/>
      <w:marTop w:val="0"/>
      <w:marBottom w:val="0"/>
      <w:divBdr>
        <w:top w:val="none" w:sz="0" w:space="0" w:color="auto"/>
        <w:left w:val="none" w:sz="0" w:space="0" w:color="auto"/>
        <w:bottom w:val="none" w:sz="0" w:space="0" w:color="auto"/>
        <w:right w:val="none" w:sz="0" w:space="0" w:color="auto"/>
      </w:divBdr>
      <w:divsChild>
        <w:div w:id="811290448">
          <w:marLeft w:val="0"/>
          <w:marRight w:val="0"/>
          <w:marTop w:val="0"/>
          <w:marBottom w:val="0"/>
          <w:divBdr>
            <w:top w:val="none" w:sz="0" w:space="0" w:color="auto"/>
            <w:left w:val="none" w:sz="0" w:space="0" w:color="auto"/>
            <w:bottom w:val="none" w:sz="0" w:space="0" w:color="auto"/>
            <w:right w:val="none" w:sz="0" w:space="0" w:color="auto"/>
          </w:divBdr>
          <w:divsChild>
            <w:div w:id="44186936">
              <w:marLeft w:val="0"/>
              <w:marRight w:val="0"/>
              <w:marTop w:val="0"/>
              <w:marBottom w:val="0"/>
              <w:divBdr>
                <w:top w:val="none" w:sz="0" w:space="0" w:color="auto"/>
                <w:left w:val="none" w:sz="0" w:space="0" w:color="auto"/>
                <w:bottom w:val="none" w:sz="0" w:space="0" w:color="auto"/>
                <w:right w:val="none" w:sz="0" w:space="0" w:color="auto"/>
              </w:divBdr>
              <w:divsChild>
                <w:div w:id="201595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411352">
          <w:marLeft w:val="0"/>
          <w:marRight w:val="0"/>
          <w:marTop w:val="0"/>
          <w:marBottom w:val="0"/>
          <w:divBdr>
            <w:top w:val="none" w:sz="0" w:space="0" w:color="auto"/>
            <w:left w:val="none" w:sz="0" w:space="0" w:color="auto"/>
            <w:bottom w:val="none" w:sz="0" w:space="0" w:color="auto"/>
            <w:right w:val="none" w:sz="0" w:space="0" w:color="auto"/>
          </w:divBdr>
          <w:divsChild>
            <w:div w:id="943613681">
              <w:marLeft w:val="0"/>
              <w:marRight w:val="0"/>
              <w:marTop w:val="0"/>
              <w:marBottom w:val="0"/>
              <w:divBdr>
                <w:top w:val="none" w:sz="0" w:space="0" w:color="auto"/>
                <w:left w:val="none" w:sz="0" w:space="0" w:color="auto"/>
                <w:bottom w:val="none" w:sz="0" w:space="0" w:color="auto"/>
                <w:right w:val="none" w:sz="0" w:space="0" w:color="auto"/>
              </w:divBdr>
              <w:divsChild>
                <w:div w:id="150497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299745">
      <w:bodyDiv w:val="1"/>
      <w:marLeft w:val="0"/>
      <w:marRight w:val="0"/>
      <w:marTop w:val="0"/>
      <w:marBottom w:val="0"/>
      <w:divBdr>
        <w:top w:val="none" w:sz="0" w:space="0" w:color="auto"/>
        <w:left w:val="none" w:sz="0" w:space="0" w:color="auto"/>
        <w:bottom w:val="none" w:sz="0" w:space="0" w:color="auto"/>
        <w:right w:val="none" w:sz="0" w:space="0" w:color="auto"/>
      </w:divBdr>
      <w:divsChild>
        <w:div w:id="593785997">
          <w:marLeft w:val="0"/>
          <w:marRight w:val="0"/>
          <w:marTop w:val="0"/>
          <w:marBottom w:val="0"/>
          <w:divBdr>
            <w:top w:val="none" w:sz="0" w:space="0" w:color="auto"/>
            <w:left w:val="none" w:sz="0" w:space="0" w:color="auto"/>
            <w:bottom w:val="none" w:sz="0" w:space="0" w:color="auto"/>
            <w:right w:val="none" w:sz="0" w:space="0" w:color="auto"/>
          </w:divBdr>
        </w:div>
      </w:divsChild>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4654094">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197933231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21621214">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68871555">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AC97A-7E8D-4431-87FD-C650DC41A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1</Pages>
  <Words>573</Words>
  <Characters>3270</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САРСТРОЙНИИПРОЕКТ</dc:creator>
  <cp:lastModifiedBy>Баранова Татьяна Петровна</cp:lastModifiedBy>
  <cp:revision>4</cp:revision>
  <cp:lastPrinted>2025-04-10T12:35:00Z</cp:lastPrinted>
  <dcterms:created xsi:type="dcterms:W3CDTF">2025-04-09T13:32:00Z</dcterms:created>
  <dcterms:modified xsi:type="dcterms:W3CDTF">2025-04-10T12:40:00Z</dcterms:modified>
</cp:coreProperties>
</file>